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A2B" w:rsidRPr="008E1E1D" w:rsidRDefault="0077324B" w:rsidP="008E1E1D">
      <w:pPr>
        <w:spacing w:line="360" w:lineRule="auto"/>
        <w:jc w:val="center"/>
        <w:rPr>
          <w:lang w:eastAsia="zh-CN"/>
        </w:rPr>
      </w:pPr>
      <w:r w:rsidRPr="0077324B">
        <w:rPr>
          <w:rFonts w:hint="eastAsia"/>
          <w:b/>
          <w:bCs/>
          <w:sz w:val="28"/>
          <w:szCs w:val="28"/>
        </w:rPr>
        <w:t>三年级上册数学一课一练</w:t>
      </w:r>
      <w:r w:rsidRPr="0077324B">
        <w:rPr>
          <w:rFonts w:hint="eastAsia"/>
          <w:b/>
          <w:bCs/>
          <w:sz w:val="28"/>
          <w:szCs w:val="28"/>
        </w:rPr>
        <w:t>-8.1</w:t>
      </w:r>
      <w:r w:rsidRPr="0077324B">
        <w:rPr>
          <w:rFonts w:hint="eastAsia"/>
          <w:b/>
          <w:bCs/>
          <w:sz w:val="28"/>
          <w:szCs w:val="28"/>
        </w:rPr>
        <w:t>分数的初步认识</w:t>
      </w:r>
      <w:bookmarkStart w:id="0" w:name="_GoBack"/>
      <w:bookmarkEnd w:id="0"/>
    </w:p>
    <w:p w:rsidR="00B34A2B" w:rsidRPr="008E1E1D" w:rsidRDefault="008E1E1D" w:rsidP="008E1E1D">
      <w:pPr>
        <w:spacing w:line="360" w:lineRule="auto"/>
      </w:pPr>
      <w:r w:rsidRPr="008E1E1D">
        <w:rPr>
          <w:b/>
          <w:bCs/>
          <w:sz w:val="24"/>
          <w:szCs w:val="24"/>
        </w:rPr>
        <w:t>一、单选题</w:t>
      </w:r>
      <w:r w:rsidRPr="008E1E1D">
        <w:rPr>
          <w:b/>
          <w:bCs/>
          <w:sz w:val="24"/>
          <w:szCs w:val="24"/>
        </w:rPr>
        <w:t xml:space="preserve"> </w:t>
      </w:r>
    </w:p>
    <w:p w:rsidR="00B34A2B" w:rsidRPr="008E1E1D" w:rsidRDefault="008E1E1D" w:rsidP="008E1E1D">
      <w:pPr>
        <w:spacing w:after="0" w:line="360" w:lineRule="auto"/>
      </w:pPr>
      <w:r w:rsidRPr="008E1E1D">
        <w:t>1.</w:t>
      </w:r>
      <w:r w:rsidRPr="008E1E1D">
        <w:t>已知</w:t>
      </w:r>
      <w:r w:rsidRPr="008E1E1D">
        <w:t>a&gt;b&gt;c&gt;d</w:t>
      </w:r>
      <w:r w:rsidRPr="008E1E1D">
        <w:t>（四个数都是非</w:t>
      </w:r>
      <w:r w:rsidRPr="008E1E1D">
        <w:t>0</w:t>
      </w:r>
      <w:r w:rsidRPr="008E1E1D">
        <w:t>自然数），那么（</w:t>
      </w:r>
      <w:r w:rsidRPr="008E1E1D">
        <w:t xml:space="preserve">   </w:t>
      </w:r>
      <w:r w:rsidRPr="008E1E1D">
        <w:t>）最大。</w:t>
      </w:r>
      <w:r w:rsidRPr="008E1E1D">
        <w:t xml:space="preserve">            </w:t>
      </w:r>
    </w:p>
    <w:p w:rsidR="00B34A2B" w:rsidRPr="008E1E1D" w:rsidRDefault="008E1E1D" w:rsidP="008E1E1D">
      <w:pPr>
        <w:spacing w:after="0" w:line="360" w:lineRule="auto"/>
        <w:ind w:left="150"/>
      </w:pPr>
      <w:r w:rsidRPr="008E1E1D">
        <w:t>A. </w:t>
      </w:r>
      <w:r w:rsidR="000D621E" w:rsidRPr="00350AE1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110" type="#_x0000_t75" style="width:12pt;height:23.25pt;visibility:visible;mso-wrap-style:square">
            <v:imagedata r:id="rId10" o:title=""/>
          </v:shape>
        </w:pict>
      </w:r>
      <w:r w:rsidRPr="008E1E1D">
        <w:t>                                         B. </w:t>
      </w:r>
      <w:r w:rsidR="000D621E" w:rsidRPr="00350AE1">
        <w:rPr>
          <w:noProof/>
          <w:lang w:eastAsia="zh-CN"/>
        </w:rPr>
        <w:pict>
          <v:shape id="图片 2" o:spid="_x0000_i1109" type="#_x0000_t75" style="width:12pt;height:27.75pt;visibility:visible;mso-wrap-style:square">
            <v:imagedata r:id="rId11" o:title=""/>
          </v:shape>
        </w:pict>
      </w:r>
      <w:r w:rsidRPr="008E1E1D">
        <w:t>                                         C. </w:t>
      </w:r>
      <w:r w:rsidR="000D621E" w:rsidRPr="00350AE1">
        <w:rPr>
          <w:noProof/>
          <w:lang w:eastAsia="zh-CN"/>
        </w:rPr>
        <w:pict>
          <v:shape id="图片 3" o:spid="_x0000_i1108" type="#_x0000_t75" style="width:11.25pt;height:23.25pt;visibility:visible;mso-wrap-style:square">
            <v:imagedata r:id="rId12" o:title=""/>
          </v:shape>
        </w:pict>
      </w:r>
      <w:r w:rsidRPr="008E1E1D">
        <w:t>                                         D. </w:t>
      </w:r>
      <w:r w:rsidR="000D621E" w:rsidRPr="00350AE1">
        <w:rPr>
          <w:noProof/>
          <w:lang w:eastAsia="zh-CN"/>
        </w:rPr>
        <w:pict>
          <v:shape id="图片 4" o:spid="_x0000_i1107" type="#_x0000_t75" style="width:13.5pt;height:27.75pt;visibility:visible;mso-wrap-style:square">
            <v:imagedata r:id="rId13" o:title=""/>
          </v:shape>
        </w:pict>
      </w:r>
    </w:p>
    <w:p w:rsidR="00B34A2B" w:rsidRPr="008E1E1D" w:rsidRDefault="008E1E1D" w:rsidP="008E1E1D">
      <w:pPr>
        <w:spacing w:after="0" w:line="360" w:lineRule="auto"/>
      </w:pPr>
      <w:r w:rsidRPr="008E1E1D">
        <w:t>2.</w:t>
      </w:r>
      <w:r w:rsidRPr="008E1E1D">
        <w:t>小刚和小明做同样的作业，小刚用了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5" o:spid="_x0000_i1106" type="#_x0000_t75" style="width:11.25pt;height:27pt;visibility:visible;mso-wrap-style:square">
            <v:imagedata r:id="rId14" o:title=""/>
          </v:shape>
        </w:pict>
      </w:r>
      <w:r w:rsidRPr="008E1E1D">
        <w:t>小时，小明用了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6" o:spid="_x0000_i1105" type="#_x0000_t75" style="width:12pt;height:27pt;visibility:visible;mso-wrap-style:square">
            <v:imagedata r:id="rId15" o:title=""/>
          </v:shape>
        </w:pict>
      </w:r>
      <w:r w:rsidRPr="008E1E1D">
        <w:t>小时，做得快的是（</w:t>
      </w:r>
      <w:r w:rsidRPr="008E1E1D">
        <w:t xml:space="preserve">  </w:t>
      </w:r>
      <w:r w:rsidRPr="008E1E1D">
        <w:t>）</w:t>
      </w:r>
      <w:r w:rsidRPr="008E1E1D">
        <w:t xml:space="preserve">            </w:t>
      </w:r>
    </w:p>
    <w:p w:rsidR="00B34A2B" w:rsidRPr="008E1E1D" w:rsidRDefault="008E1E1D" w:rsidP="008E1E1D">
      <w:pPr>
        <w:spacing w:after="0" w:line="360" w:lineRule="auto"/>
        <w:ind w:left="150"/>
      </w:pPr>
      <w:r w:rsidRPr="008E1E1D">
        <w:t>A. </w:t>
      </w:r>
      <w:r w:rsidRPr="008E1E1D">
        <w:t>小刚</w:t>
      </w:r>
      <w:r w:rsidRPr="008E1E1D">
        <w:t>                                        </w:t>
      </w:r>
      <w:r w:rsidR="000D621E" w:rsidRPr="00350AE1">
        <w:rPr>
          <w:noProof/>
          <w:lang w:eastAsia="zh-CN"/>
        </w:rPr>
        <w:pict>
          <v:shape id="图片 7" o:spid="_x0000_i1104" type="#_x0000_t75" style="width:.75pt;height:3pt;visibility:visible;mso-wrap-style:square">
            <v:imagedata r:id="rId16" o:title=""/>
          </v:shape>
        </w:pict>
      </w:r>
      <w:r w:rsidRPr="008E1E1D">
        <w:t>B. </w:t>
      </w:r>
      <w:r w:rsidRPr="008E1E1D">
        <w:t>小明</w:t>
      </w:r>
      <w:r w:rsidRPr="008E1E1D">
        <w:t>                                        </w:t>
      </w:r>
      <w:r w:rsidR="000D621E" w:rsidRPr="00350AE1">
        <w:rPr>
          <w:noProof/>
          <w:lang w:eastAsia="zh-CN"/>
        </w:rPr>
        <w:pict>
          <v:shape id="图片 8" o:spid="_x0000_i1103" type="#_x0000_t75" style="width:.75pt;height:3pt;visibility:visible;mso-wrap-style:square">
            <v:imagedata r:id="rId16" o:title=""/>
          </v:shape>
        </w:pict>
      </w:r>
      <w:r w:rsidRPr="008E1E1D">
        <w:t>C. </w:t>
      </w:r>
      <w:r w:rsidRPr="008E1E1D">
        <w:t>一样快</w:t>
      </w:r>
    </w:p>
    <w:p w:rsidR="00B34A2B" w:rsidRPr="008E1E1D" w:rsidRDefault="008E1E1D" w:rsidP="008E1E1D">
      <w:pPr>
        <w:spacing w:after="0" w:line="360" w:lineRule="auto"/>
      </w:pPr>
      <w:r w:rsidRPr="008E1E1D">
        <w:t>3.</w:t>
      </w:r>
      <w:r w:rsidRPr="008E1E1D">
        <w:t>有一包糖，哥哥吃了这包糖的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9" o:spid="_x0000_i1102" type="#_x0000_t75" style="width:11.25pt;height:27pt;visibility:visible;mso-wrap-style:square">
            <v:imagedata r:id="rId14" o:title=""/>
          </v:shape>
        </w:pict>
      </w:r>
      <w:r w:rsidRPr="008E1E1D">
        <w:t>，妹妹吃了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10" o:spid="_x0000_i1101" type="#_x0000_t75" style="width:12pt;height:27pt;visibility:visible;mso-wrap-style:square">
            <v:imagedata r:id="rId17" o:title=""/>
          </v:shape>
        </w:pict>
      </w:r>
      <w:r w:rsidRPr="008E1E1D">
        <w:t>，（</w:t>
      </w:r>
      <w:r w:rsidRPr="008E1E1D">
        <w:t xml:space="preserve">    </w:t>
      </w:r>
      <w:r w:rsidRPr="008E1E1D">
        <w:t>）吃得多。</w:t>
      </w:r>
      <w:r w:rsidRPr="008E1E1D">
        <w:t xml:space="preserve">            </w:t>
      </w:r>
    </w:p>
    <w:p w:rsidR="00B34A2B" w:rsidRPr="008E1E1D" w:rsidRDefault="008E1E1D" w:rsidP="008E1E1D">
      <w:pPr>
        <w:spacing w:after="0" w:line="360" w:lineRule="auto"/>
        <w:ind w:left="150"/>
      </w:pPr>
      <w:r w:rsidRPr="008E1E1D">
        <w:t>A. </w:t>
      </w:r>
      <w:r w:rsidRPr="008E1E1D">
        <w:t>哥哥</w:t>
      </w:r>
      <w:r w:rsidRPr="008E1E1D">
        <w:t>                                        </w:t>
      </w:r>
      <w:r w:rsidR="000D621E" w:rsidRPr="00350AE1">
        <w:rPr>
          <w:noProof/>
          <w:lang w:eastAsia="zh-CN"/>
        </w:rPr>
        <w:pict>
          <v:shape id="图片 11" o:spid="_x0000_i1100" type="#_x0000_t75" style="width:.75pt;height:3pt;visibility:visible;mso-wrap-style:square">
            <v:imagedata r:id="rId16" o:title=""/>
          </v:shape>
        </w:pict>
      </w:r>
      <w:r w:rsidRPr="008E1E1D">
        <w:t>B. </w:t>
      </w:r>
      <w:r w:rsidRPr="008E1E1D">
        <w:t>妹妹</w:t>
      </w:r>
      <w:r w:rsidRPr="008E1E1D">
        <w:t>                                        </w:t>
      </w:r>
      <w:r w:rsidR="000D621E" w:rsidRPr="00350AE1">
        <w:rPr>
          <w:noProof/>
          <w:lang w:eastAsia="zh-CN"/>
        </w:rPr>
        <w:pict>
          <v:shape id="图片 12" o:spid="_x0000_i1099" type="#_x0000_t75" style="width:.75pt;height:3pt;visibility:visible;mso-wrap-style:square">
            <v:imagedata r:id="rId16" o:title=""/>
          </v:shape>
        </w:pict>
      </w:r>
      <w:r w:rsidRPr="008E1E1D">
        <w:t>C. </w:t>
      </w:r>
      <w:r w:rsidRPr="008E1E1D">
        <w:t>一样多</w:t>
      </w:r>
    </w:p>
    <w:p w:rsidR="00B34A2B" w:rsidRPr="008E1E1D" w:rsidRDefault="008E1E1D" w:rsidP="008E1E1D">
      <w:pPr>
        <w:spacing w:line="360" w:lineRule="auto"/>
      </w:pPr>
      <w:r w:rsidRPr="008E1E1D">
        <w:rPr>
          <w:b/>
          <w:bCs/>
          <w:sz w:val="24"/>
          <w:szCs w:val="24"/>
        </w:rPr>
        <w:t>二、判断题</w:t>
      </w:r>
      <w:r w:rsidRPr="008E1E1D">
        <w:rPr>
          <w:b/>
          <w:bCs/>
          <w:sz w:val="24"/>
          <w:szCs w:val="24"/>
        </w:rPr>
        <w:t xml:space="preserve"> </w:t>
      </w:r>
    </w:p>
    <w:p w:rsidR="00B34A2B" w:rsidRPr="008E1E1D" w:rsidRDefault="008E1E1D" w:rsidP="008E1E1D">
      <w:pPr>
        <w:spacing w:after="0" w:line="360" w:lineRule="auto"/>
      </w:pPr>
      <w:r w:rsidRPr="008E1E1D">
        <w:t>4.</w:t>
      </w:r>
      <w:r w:rsidRPr="008E1E1D">
        <w:t>因为</w:t>
      </w:r>
      <w:r w:rsidRPr="008E1E1D">
        <w:t>8&gt;5</w:t>
      </w:r>
      <w:r w:rsidRPr="008E1E1D">
        <w:t>，所以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13" o:spid="_x0000_i1098" type="#_x0000_t75" style="width:9.75pt;height:21pt;visibility:visible;mso-wrap-style:square">
            <v:imagedata r:id="rId18" o:title=""/>
          </v:shape>
        </w:pict>
      </w:r>
      <w:r w:rsidRPr="008E1E1D">
        <w:t>＞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14" o:spid="_x0000_i1097" type="#_x0000_t75" style="width:9.75pt;height:21pt;visibility:visible;mso-wrap-style:square">
            <v:imagedata r:id="rId19" o:title=""/>
          </v:shape>
        </w:pict>
      </w:r>
      <w:r w:rsidRPr="008E1E1D">
        <w:t>。</w:t>
      </w:r>
      <w:r w:rsidRPr="008E1E1D">
        <w:t xml:space="preserve">    </w:t>
      </w:r>
    </w:p>
    <w:p w:rsidR="00B34A2B" w:rsidRPr="008E1E1D" w:rsidRDefault="008E1E1D" w:rsidP="008E1E1D">
      <w:pPr>
        <w:spacing w:after="0" w:line="360" w:lineRule="auto"/>
      </w:pPr>
      <w:r w:rsidRPr="008E1E1D">
        <w:t>5.</w:t>
      </w:r>
      <w:r w:rsidR="000D621E" w:rsidRPr="00350AE1">
        <w:rPr>
          <w:noProof/>
          <w:lang w:eastAsia="zh-CN"/>
        </w:rPr>
        <w:pict>
          <v:shape id="图片 15" o:spid="_x0000_i1096" type="#_x0000_t75" style="width:9.75pt;height:21pt;visibility:visible;mso-wrap-style:square">
            <v:imagedata r:id="rId20" o:title=""/>
          </v:shape>
        </w:pict>
      </w:r>
      <w:r w:rsidRPr="008E1E1D">
        <w:t>＞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16" o:spid="_x0000_i1095" type="#_x0000_t75" style="width:9.75pt;height:21pt;visibility:visible;mso-wrap-style:square">
            <v:imagedata r:id="rId21" o:title=""/>
          </v:shape>
        </w:pict>
      </w:r>
      <w:r w:rsidRPr="008E1E1D">
        <w:t>。</w:t>
      </w:r>
      <w:r w:rsidRPr="008E1E1D">
        <w:t xml:space="preserve">    </w:t>
      </w:r>
    </w:p>
    <w:p w:rsidR="00B34A2B" w:rsidRPr="008E1E1D" w:rsidRDefault="008E1E1D" w:rsidP="008E1E1D">
      <w:pPr>
        <w:spacing w:after="0" w:line="360" w:lineRule="auto"/>
      </w:pPr>
      <w:r w:rsidRPr="008E1E1D">
        <w:t>6.</w:t>
      </w:r>
      <w:r w:rsidRPr="008E1E1D">
        <w:t>如果</w:t>
      </w:r>
      <w:r w:rsidRPr="008E1E1D">
        <w:t>a&gt;b(a</w:t>
      </w:r>
      <w:r w:rsidRPr="008E1E1D">
        <w:t>，</w:t>
      </w:r>
      <w:r w:rsidRPr="008E1E1D">
        <w:t>b</w:t>
      </w:r>
      <w:r w:rsidRPr="008E1E1D">
        <w:t>都是自然数，且</w:t>
      </w:r>
      <w:r w:rsidRPr="008E1E1D">
        <w:t>b≠0)</w:t>
      </w:r>
      <w:r w:rsidRPr="008E1E1D">
        <w:t>，那么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17" o:spid="_x0000_i1094" type="#_x0000_t75" style="width:12pt;height:23.25pt;visibility:visible;mso-wrap-style:square">
            <v:imagedata r:id="rId10" o:title=""/>
          </v:shape>
        </w:pict>
      </w:r>
      <w:r w:rsidRPr="008E1E1D">
        <w:t xml:space="preserve">&lt; </w:t>
      </w:r>
      <w:r w:rsidR="000D621E" w:rsidRPr="00350AE1">
        <w:rPr>
          <w:noProof/>
          <w:lang w:eastAsia="zh-CN"/>
        </w:rPr>
        <w:pict>
          <v:shape id="图片 18" o:spid="_x0000_i1093" type="#_x0000_t75" style="width:12pt;height:27.75pt;visibility:visible;mso-wrap-style:square">
            <v:imagedata r:id="rId11" o:title=""/>
          </v:shape>
        </w:pict>
      </w:r>
      <w:r w:rsidRPr="008E1E1D">
        <w:t>。</w:t>
      </w:r>
      <w:r w:rsidRPr="008E1E1D">
        <w:t xml:space="preserve">    </w:t>
      </w:r>
    </w:p>
    <w:p w:rsidR="00B34A2B" w:rsidRPr="008E1E1D" w:rsidRDefault="008E1E1D" w:rsidP="008E1E1D">
      <w:pPr>
        <w:spacing w:line="360" w:lineRule="auto"/>
      </w:pPr>
      <w:r w:rsidRPr="008E1E1D">
        <w:rPr>
          <w:b/>
          <w:bCs/>
          <w:sz w:val="24"/>
          <w:szCs w:val="24"/>
        </w:rPr>
        <w:t>三、填空题</w:t>
      </w:r>
      <w:r w:rsidRPr="008E1E1D">
        <w:rPr>
          <w:b/>
          <w:bCs/>
          <w:sz w:val="24"/>
          <w:szCs w:val="24"/>
        </w:rPr>
        <w:t xml:space="preserve"> </w:t>
      </w:r>
    </w:p>
    <w:p w:rsidR="00B34A2B" w:rsidRPr="008E1E1D" w:rsidRDefault="008E1E1D" w:rsidP="008E1E1D">
      <w:pPr>
        <w:spacing w:after="0" w:line="360" w:lineRule="auto"/>
      </w:pPr>
      <w:r w:rsidRPr="008E1E1D">
        <w:t>7.9.07</w:t>
      </w:r>
      <w:r w:rsidRPr="008E1E1D">
        <w:t>读作</w:t>
      </w:r>
      <w:r w:rsidRPr="008E1E1D">
        <w:t>________</w:t>
      </w:r>
      <w:r w:rsidRPr="008E1E1D">
        <w:t>，九分之七写作</w:t>
      </w:r>
      <w:r w:rsidRPr="008E1E1D">
        <w:t>________</w:t>
      </w:r>
      <w:r w:rsidRPr="008E1E1D">
        <w:t>。</w:t>
      </w:r>
      <w:r w:rsidRPr="008E1E1D">
        <w:t xml:space="preserve">    </w:t>
      </w:r>
    </w:p>
    <w:p w:rsidR="00B34A2B" w:rsidRPr="008E1E1D" w:rsidRDefault="008E1E1D" w:rsidP="008E1E1D">
      <w:pPr>
        <w:spacing w:after="0" w:line="360" w:lineRule="auto"/>
      </w:pPr>
      <w:r w:rsidRPr="008E1E1D">
        <w:t>8.</w:t>
      </w:r>
      <w:r w:rsidRPr="008E1E1D">
        <w:t>在横线上填上</w:t>
      </w:r>
      <w:r w:rsidRPr="008E1E1D">
        <w:t>“&gt;”“&lt;”</w:t>
      </w:r>
      <w:r w:rsidRPr="008E1E1D">
        <w:t>或</w:t>
      </w:r>
      <w:r w:rsidRPr="008E1E1D">
        <w:t>“=”</w:t>
      </w:r>
      <w:r w:rsidRPr="008E1E1D">
        <w:t>。</w:t>
      </w:r>
      <w:r w:rsidRPr="008E1E1D">
        <w:t xml:space="preserve">  </w:t>
      </w:r>
    </w:p>
    <w:p w:rsidR="00B34A2B" w:rsidRPr="008E1E1D" w:rsidRDefault="008E1E1D" w:rsidP="008E1E1D">
      <w:pPr>
        <w:spacing w:after="0" w:line="360" w:lineRule="auto"/>
      </w:pP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19" o:spid="_x0000_i1092" type="#_x0000_t75" style="width:11.25pt;height:27pt;visibility:visible;mso-wrap-style:square">
            <v:imagedata r:id="rId14" o:title=""/>
          </v:shape>
        </w:pict>
      </w:r>
      <w:r w:rsidRPr="008E1E1D">
        <w:t xml:space="preserve">________ </w:t>
      </w:r>
      <w:r w:rsidR="000D621E" w:rsidRPr="00350AE1">
        <w:rPr>
          <w:noProof/>
          <w:lang w:eastAsia="zh-CN"/>
        </w:rPr>
        <w:pict>
          <v:shape id="图片 20" o:spid="_x0000_i1091" type="#_x0000_t75" style="width:11.25pt;height:27pt;visibility:visible;mso-wrap-style:square">
            <v:imagedata r:id="rId22" o:title=""/>
          </v:shape>
        </w:pict>
      </w:r>
      <w:r w:rsidRPr="008E1E1D">
        <w:t xml:space="preserve">       </w:t>
      </w:r>
      <w:r w:rsidR="000D621E" w:rsidRPr="00350AE1">
        <w:rPr>
          <w:noProof/>
          <w:lang w:eastAsia="zh-CN"/>
        </w:rPr>
        <w:pict>
          <v:shape id="图片 21" o:spid="_x0000_i1090" type="#_x0000_t75" style="width:23.25pt;height:9.75pt;visibility:visible;mso-wrap-style:square">
            <v:imagedata r:id="rId23" o:title=""/>
          </v:shape>
        </w:pict>
      </w:r>
      <w:r w:rsidRPr="008E1E1D">
        <w:t>________8         0.3________0.24</w:t>
      </w:r>
    </w:p>
    <w:p w:rsidR="00B34A2B" w:rsidRPr="008E1E1D" w:rsidRDefault="008E1E1D" w:rsidP="008E1E1D">
      <w:pPr>
        <w:spacing w:after="0" w:line="360" w:lineRule="auto"/>
      </w:pP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22" o:spid="_x0000_i1089" type="#_x0000_t75" style="width:24pt;height:9.75pt;visibility:visible;mso-wrap-style:square">
            <v:imagedata r:id="rId24" o:title=""/>
          </v:shape>
        </w:pict>
      </w:r>
      <w:r w:rsidRPr="008E1E1D">
        <w:t xml:space="preserve">________1    10.5 ________1.05      </w:t>
      </w:r>
      <w:r w:rsidR="000D621E" w:rsidRPr="00350AE1">
        <w:rPr>
          <w:noProof/>
          <w:lang w:eastAsia="zh-CN"/>
        </w:rPr>
        <w:pict>
          <v:shape id="图片 23" o:spid="_x0000_i1088" type="#_x0000_t75" style="width:12pt;height:27pt;visibility:visible;mso-wrap-style:square">
            <v:imagedata r:id="rId15" o:title=""/>
          </v:shape>
        </w:pict>
      </w:r>
      <w:r w:rsidRPr="008E1E1D">
        <w:t xml:space="preserve">________ </w:t>
      </w:r>
      <w:r w:rsidR="000D621E" w:rsidRPr="00350AE1">
        <w:rPr>
          <w:noProof/>
          <w:lang w:eastAsia="zh-CN"/>
        </w:rPr>
        <w:pict>
          <v:shape id="图片 24" o:spid="_x0000_i1087" type="#_x0000_t75" style="width:11.25pt;height:27pt;visibility:visible;mso-wrap-style:square">
            <v:imagedata r:id="rId14" o:title=""/>
          </v:shape>
        </w:pict>
      </w:r>
    </w:p>
    <w:p w:rsidR="00B34A2B" w:rsidRPr="008E1E1D" w:rsidRDefault="008E1E1D" w:rsidP="008E1E1D">
      <w:pPr>
        <w:spacing w:after="0" w:line="360" w:lineRule="auto"/>
      </w:pPr>
      <w:r w:rsidRPr="008E1E1D">
        <w:t>9.</w:t>
      </w:r>
      <w:r w:rsidRPr="008E1E1D">
        <w:t>甲乙两条同样长的绳子，甲剪去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25" o:spid="_x0000_i1086" type="#_x0000_t75" style="width:11.25pt;height:27pt;visibility:visible;mso-wrap-style:square">
            <v:imagedata r:id="rId14" o:title=""/>
          </v:shape>
        </w:pict>
      </w:r>
      <w:r w:rsidRPr="008E1E1D">
        <w:t>，乙剪去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26" o:spid="_x0000_i1085" type="#_x0000_t75" style="width:12pt;height:27pt;visibility:visible;mso-wrap-style:square">
            <v:imagedata r:id="rId15" o:title=""/>
          </v:shape>
        </w:pict>
      </w:r>
      <w:r w:rsidRPr="008E1E1D">
        <w:t>，</w:t>
      </w:r>
      <w:r w:rsidRPr="008E1E1D">
        <w:t xml:space="preserve"> ________</w:t>
      </w:r>
      <w:r w:rsidRPr="008E1E1D">
        <w:t>剪去的多</w:t>
      </w:r>
      <w:r w:rsidRPr="008E1E1D">
        <w:t xml:space="preserve">.    </w:t>
      </w:r>
    </w:p>
    <w:p w:rsidR="008E1E1D" w:rsidRPr="008E1E1D" w:rsidRDefault="008E1E1D" w:rsidP="008E1E1D">
      <w:pPr>
        <w:spacing w:after="0" w:line="360" w:lineRule="auto"/>
      </w:pPr>
      <w:r w:rsidRPr="008E1E1D">
        <w:t>10.</w:t>
      </w:r>
      <w:r w:rsidRPr="008E1E1D">
        <w:t>下面是五</w:t>
      </w:r>
      <w:r w:rsidRPr="008E1E1D">
        <w:t>(1)</w:t>
      </w:r>
      <w:r w:rsidRPr="008E1E1D">
        <w:t>班学生参加兴趣小组情况的统计图．</w:t>
      </w:r>
      <w:r w:rsidRPr="008E1E1D">
        <w:t>(</w:t>
      </w:r>
      <w:r w:rsidRPr="008E1E1D">
        <w:t>填写分数时，先写分子，后写分母</w:t>
      </w:r>
      <w:r w:rsidRPr="008E1E1D">
        <w:t>)</w:t>
      </w:r>
      <w:r w:rsidRPr="008E1E1D">
        <w:t>．</w:t>
      </w:r>
    </w:p>
    <w:p w:rsidR="00B34A2B" w:rsidRPr="008E1E1D" w:rsidRDefault="000D621E" w:rsidP="008E1E1D">
      <w:pPr>
        <w:spacing w:after="0" w:line="360" w:lineRule="auto"/>
      </w:pPr>
      <w:r w:rsidRPr="00350AE1">
        <w:rPr>
          <w:noProof/>
          <w:lang w:eastAsia="zh-CN"/>
        </w:rPr>
        <w:lastRenderedPageBreak/>
        <w:pict>
          <v:shape id="图片 27" o:spid="_x0000_i1084" type="#_x0000_t75" style="width:302.25pt;height:220.5pt;visibility:visible;mso-wrap-style:square">
            <v:imagedata r:id="rId25" o:title=""/>
          </v:shape>
        </w:pict>
      </w:r>
    </w:p>
    <w:p w:rsidR="008E1E1D" w:rsidRPr="008E1E1D" w:rsidRDefault="008E1E1D" w:rsidP="008E1E1D">
      <w:pPr>
        <w:spacing w:after="0" w:line="360" w:lineRule="auto"/>
      </w:pPr>
      <w:r w:rsidRPr="008E1E1D">
        <w:t>（</w:t>
      </w:r>
      <w:r w:rsidRPr="008E1E1D">
        <w:t>1</w:t>
      </w:r>
      <w:r w:rsidRPr="008E1E1D">
        <w:t>）美术组的人数是航模组的</w:t>
      </w:r>
      <w:r w:rsidRPr="008E1E1D">
        <w:t>________</w:t>
      </w:r>
      <w:r w:rsidRPr="008E1E1D">
        <w:t>．</w:t>
      </w:r>
    </w:p>
    <w:p w:rsidR="008E1E1D" w:rsidRPr="008E1E1D" w:rsidRDefault="008E1E1D" w:rsidP="008E1E1D">
      <w:pPr>
        <w:spacing w:after="0" w:line="360" w:lineRule="auto"/>
      </w:pPr>
      <w:r w:rsidRPr="008E1E1D">
        <w:t>（</w:t>
      </w:r>
      <w:r w:rsidRPr="008E1E1D">
        <w:t>2</w:t>
      </w:r>
      <w:r w:rsidRPr="008E1E1D">
        <w:t>）篮球组的人数是合唱组的</w:t>
      </w:r>
      <w:r w:rsidRPr="008E1E1D">
        <w:t>________</w:t>
      </w:r>
      <w:r w:rsidRPr="008E1E1D">
        <w:t>．</w:t>
      </w:r>
    </w:p>
    <w:p w:rsidR="008E1E1D" w:rsidRPr="008E1E1D" w:rsidRDefault="008E1E1D" w:rsidP="008E1E1D">
      <w:pPr>
        <w:spacing w:after="0" w:line="360" w:lineRule="auto"/>
      </w:pPr>
      <w:r w:rsidRPr="008E1E1D">
        <w:t>（</w:t>
      </w:r>
      <w:r w:rsidRPr="008E1E1D">
        <w:t>3</w:t>
      </w:r>
      <w:r w:rsidRPr="008E1E1D">
        <w:t>）合唱组和美术组的总人数是篮球组的</w:t>
      </w:r>
      <w:r w:rsidRPr="008E1E1D">
        <w:t>________</w:t>
      </w:r>
      <w:r w:rsidRPr="008E1E1D">
        <w:t>．</w:t>
      </w:r>
    </w:p>
    <w:p w:rsidR="008E1E1D" w:rsidRPr="008E1E1D" w:rsidRDefault="008E1E1D" w:rsidP="008E1E1D">
      <w:pPr>
        <w:spacing w:after="0" w:line="360" w:lineRule="auto"/>
      </w:pPr>
      <w:r w:rsidRPr="008E1E1D">
        <w:t>（</w:t>
      </w:r>
      <w:r w:rsidRPr="008E1E1D">
        <w:t>4</w:t>
      </w:r>
      <w:r w:rsidRPr="008E1E1D">
        <w:t>）你还能提出哪些用分数表示的问题？</w:t>
      </w:r>
    </w:p>
    <w:p w:rsidR="00B34A2B" w:rsidRPr="008E1E1D" w:rsidRDefault="008E1E1D" w:rsidP="008E1E1D">
      <w:pPr>
        <w:spacing w:line="360" w:lineRule="auto"/>
      </w:pPr>
      <w:r w:rsidRPr="008E1E1D">
        <w:rPr>
          <w:b/>
          <w:bCs/>
          <w:sz w:val="24"/>
          <w:szCs w:val="24"/>
        </w:rPr>
        <w:t>四、解答题</w:t>
      </w:r>
      <w:r w:rsidRPr="008E1E1D">
        <w:rPr>
          <w:b/>
          <w:bCs/>
          <w:sz w:val="24"/>
          <w:szCs w:val="24"/>
        </w:rPr>
        <w:t xml:space="preserve"> </w:t>
      </w:r>
    </w:p>
    <w:p w:rsidR="00B34A2B" w:rsidRPr="008E1E1D" w:rsidRDefault="008E1E1D" w:rsidP="008E1E1D">
      <w:pPr>
        <w:spacing w:after="0" w:line="360" w:lineRule="auto"/>
      </w:pPr>
      <w:r w:rsidRPr="008E1E1D">
        <w:t>11.</w:t>
      </w:r>
      <w:r w:rsidRPr="008E1E1D">
        <w:t>一个巧克力蛋糕被平均分成了</w:t>
      </w:r>
      <w:r w:rsidRPr="008E1E1D">
        <w:t>5</w:t>
      </w:r>
      <w:r w:rsidRPr="008E1E1D">
        <w:t>块，李丽吃了</w:t>
      </w:r>
      <w:r w:rsidRPr="008E1E1D">
        <w:t>2</w:t>
      </w:r>
      <w:r w:rsidRPr="008E1E1D">
        <w:t>块，张明吃了</w:t>
      </w:r>
      <w:r w:rsidRPr="008E1E1D">
        <w:t>3</w:t>
      </w:r>
      <w:r w:rsidRPr="008E1E1D">
        <w:t>块，他们各吃这个蛋糕的几分之几？谁吃得多？</w:t>
      </w:r>
      <w:r w:rsidRPr="008E1E1D">
        <w:t xml:space="preserve">  </w:t>
      </w:r>
    </w:p>
    <w:p w:rsidR="00B34A2B" w:rsidRPr="008E1E1D" w:rsidRDefault="008E1E1D" w:rsidP="008E1E1D">
      <w:pPr>
        <w:spacing w:after="0" w:line="360" w:lineRule="auto"/>
      </w:pP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28" o:spid="_x0000_i1083" type="#_x0000_t75" style="width:90pt;height:89.25pt;visibility:visible;mso-wrap-style:square">
            <v:imagedata r:id="rId26" o:title=""/>
          </v:shape>
        </w:pict>
      </w:r>
    </w:p>
    <w:p w:rsidR="00B34A2B" w:rsidRPr="008E1E1D" w:rsidRDefault="008E1E1D" w:rsidP="008E1E1D">
      <w:pPr>
        <w:spacing w:line="360" w:lineRule="auto"/>
      </w:pPr>
      <w:r w:rsidRPr="008E1E1D">
        <w:rPr>
          <w:b/>
          <w:bCs/>
          <w:sz w:val="24"/>
          <w:szCs w:val="24"/>
        </w:rPr>
        <w:t>五、作图题</w:t>
      </w:r>
      <w:r w:rsidRPr="008E1E1D">
        <w:rPr>
          <w:b/>
          <w:bCs/>
          <w:sz w:val="24"/>
          <w:szCs w:val="24"/>
        </w:rPr>
        <w:t xml:space="preserve"> </w:t>
      </w:r>
    </w:p>
    <w:p w:rsidR="00B34A2B" w:rsidRPr="008E1E1D" w:rsidRDefault="008E1E1D" w:rsidP="008E1E1D">
      <w:pPr>
        <w:spacing w:after="0" w:line="360" w:lineRule="auto"/>
      </w:pPr>
      <w:r w:rsidRPr="008E1E1D">
        <w:t>12.</w:t>
      </w:r>
      <w:r w:rsidRPr="008E1E1D">
        <w:t>根据下列描述在图中画出三（</w:t>
      </w:r>
      <w:r w:rsidRPr="008E1E1D">
        <w:t>1</w:t>
      </w:r>
      <w:r w:rsidRPr="008E1E1D">
        <w:t>）班黑板报的布局．</w:t>
      </w:r>
      <w:r w:rsidRPr="008E1E1D">
        <w:br/>
        <w:t>“</w:t>
      </w:r>
      <w:r w:rsidRPr="008E1E1D">
        <w:t>作品展示</w:t>
      </w:r>
      <w:r w:rsidRPr="008E1E1D">
        <w:t>”</w:t>
      </w:r>
      <w:r w:rsidRPr="008E1E1D">
        <w:t>占整块黑板的二分之一；</w:t>
      </w:r>
      <w:r w:rsidRPr="008E1E1D">
        <w:br/>
        <w:t>“</w:t>
      </w:r>
      <w:r w:rsidRPr="008E1E1D">
        <w:t>科学世界</w:t>
      </w:r>
      <w:r w:rsidRPr="008E1E1D">
        <w:t>”</w:t>
      </w:r>
      <w:r w:rsidRPr="008E1E1D">
        <w:t>占整块黑板的四分之一；</w:t>
      </w:r>
      <w:r w:rsidRPr="008E1E1D">
        <w:br/>
        <w:t>“</w:t>
      </w:r>
      <w:r w:rsidRPr="008E1E1D">
        <w:t>历史故事</w:t>
      </w:r>
      <w:r w:rsidRPr="008E1E1D">
        <w:t>”</w:t>
      </w:r>
      <w:r w:rsidRPr="008E1E1D">
        <w:t>和</w:t>
      </w:r>
      <w:r w:rsidRPr="008E1E1D">
        <w:t>“</w:t>
      </w:r>
      <w:r w:rsidRPr="008E1E1D">
        <w:t>名人名言</w:t>
      </w:r>
      <w:r w:rsidRPr="008E1E1D">
        <w:t>”</w:t>
      </w:r>
      <w:r w:rsidRPr="008E1E1D">
        <w:t>分别占整块黑板的八分之一．</w:t>
      </w:r>
      <w:r w:rsidRPr="008E1E1D">
        <w:br/>
      </w:r>
      <w:r w:rsidR="000D621E" w:rsidRPr="00350AE1">
        <w:rPr>
          <w:noProof/>
          <w:lang w:eastAsia="zh-CN"/>
        </w:rPr>
        <w:pict>
          <v:shape id="图片 29" o:spid="_x0000_i1082" type="#_x0000_t75" style="width:155.25pt;height:90pt;visibility:visible;mso-wrap-style:square">
            <v:imagedata r:id="rId27" o:title=""/>
          </v:shape>
        </w:pict>
      </w:r>
    </w:p>
    <w:p w:rsidR="00B34A2B" w:rsidRPr="008E1E1D" w:rsidRDefault="008E1E1D" w:rsidP="008E1E1D">
      <w:pPr>
        <w:spacing w:line="360" w:lineRule="auto"/>
      </w:pPr>
      <w:r w:rsidRPr="008E1E1D">
        <w:rPr>
          <w:b/>
          <w:bCs/>
          <w:sz w:val="24"/>
          <w:szCs w:val="24"/>
        </w:rPr>
        <w:lastRenderedPageBreak/>
        <w:t>六、综合题</w:t>
      </w:r>
      <w:r w:rsidRPr="008E1E1D">
        <w:rPr>
          <w:b/>
          <w:bCs/>
          <w:sz w:val="24"/>
          <w:szCs w:val="24"/>
        </w:rPr>
        <w:t xml:space="preserve"> </w:t>
      </w:r>
    </w:p>
    <w:p w:rsidR="00B34A2B" w:rsidRPr="008E1E1D" w:rsidRDefault="008E1E1D" w:rsidP="008E1E1D">
      <w:pPr>
        <w:spacing w:after="0" w:line="360" w:lineRule="auto"/>
      </w:pPr>
      <w:r w:rsidRPr="008E1E1D">
        <w:t>13.</w:t>
      </w:r>
      <w:r w:rsidRPr="008E1E1D">
        <w:t>寒假中五（</w:t>
      </w:r>
      <w:r w:rsidRPr="008E1E1D">
        <w:t>1</w:t>
      </w:r>
      <w:r w:rsidRPr="008E1E1D">
        <w:t>）班同学读书情况如下表。</w:t>
      </w:r>
    </w:p>
    <w:p w:rsidR="00B34A2B" w:rsidRPr="008E1E1D" w:rsidRDefault="00B34A2B" w:rsidP="008E1E1D">
      <w:pPr>
        <w:spacing w:after="0" w:line="360" w:lineRule="auto"/>
      </w:pP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0"/>
        <w:gridCol w:w="3180"/>
      </w:tblGrid>
      <w:tr w:rsidR="00B34A2B" w:rsidRPr="008E1E1D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4A2B" w:rsidRPr="008E1E1D" w:rsidRDefault="008E1E1D" w:rsidP="008E1E1D">
            <w:pPr>
              <w:spacing w:after="0" w:line="360" w:lineRule="auto"/>
            </w:pPr>
            <w:r w:rsidRPr="008E1E1D">
              <w:t>读书本数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4A2B" w:rsidRPr="008E1E1D" w:rsidRDefault="008E1E1D" w:rsidP="008E1E1D">
            <w:pPr>
              <w:spacing w:after="0" w:line="360" w:lineRule="auto"/>
            </w:pPr>
            <w:r w:rsidRPr="008E1E1D">
              <w:t>读书人数占全班人数的几分之几？</w:t>
            </w:r>
          </w:p>
        </w:tc>
      </w:tr>
      <w:tr w:rsidR="00B34A2B" w:rsidRPr="008E1E1D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4A2B" w:rsidRPr="008E1E1D" w:rsidRDefault="008E1E1D" w:rsidP="008E1E1D">
            <w:pPr>
              <w:spacing w:after="0" w:line="360" w:lineRule="auto"/>
            </w:pPr>
            <w:r w:rsidRPr="008E1E1D">
              <w:t>一本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4A2B" w:rsidRPr="008E1E1D" w:rsidRDefault="000D621E" w:rsidP="008E1E1D">
            <w:pPr>
              <w:spacing w:after="0" w:line="360" w:lineRule="auto"/>
            </w:pPr>
            <w:r w:rsidRPr="00350AE1">
              <w:rPr>
                <w:noProof/>
                <w:lang w:eastAsia="zh-CN"/>
              </w:rPr>
              <w:pict>
                <v:shape id="图片 30" o:spid="_x0000_i1081" type="#_x0000_t75" style="width:12pt;height:30.75pt;visibility:visible;mso-wrap-style:square">
                  <v:imagedata r:id="rId28" o:title=""/>
                </v:shape>
              </w:pict>
            </w:r>
          </w:p>
        </w:tc>
      </w:tr>
      <w:tr w:rsidR="00B34A2B" w:rsidRPr="008E1E1D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4A2B" w:rsidRPr="008E1E1D" w:rsidRDefault="008E1E1D" w:rsidP="008E1E1D">
            <w:pPr>
              <w:spacing w:after="0" w:line="360" w:lineRule="auto"/>
            </w:pPr>
            <w:r w:rsidRPr="008E1E1D">
              <w:t>两本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4A2B" w:rsidRPr="008E1E1D" w:rsidRDefault="000D621E" w:rsidP="008E1E1D">
            <w:pPr>
              <w:spacing w:after="0" w:line="360" w:lineRule="auto"/>
            </w:pPr>
            <w:r w:rsidRPr="00350AE1">
              <w:rPr>
                <w:noProof/>
                <w:lang w:eastAsia="zh-CN"/>
              </w:rPr>
              <w:pict>
                <v:shape id="图片 31" o:spid="_x0000_i1080" type="#_x0000_t75" style="width:11.25pt;height:30.75pt;visibility:visible;mso-wrap-style:square">
                  <v:imagedata r:id="rId29" o:title=""/>
                </v:shape>
              </w:pict>
            </w:r>
          </w:p>
        </w:tc>
      </w:tr>
      <w:tr w:rsidR="00B34A2B" w:rsidRPr="008E1E1D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4A2B" w:rsidRPr="008E1E1D" w:rsidRDefault="008E1E1D" w:rsidP="008E1E1D">
            <w:pPr>
              <w:spacing w:after="0" w:line="360" w:lineRule="auto"/>
            </w:pPr>
            <w:r w:rsidRPr="008E1E1D">
              <w:t>三本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4A2B" w:rsidRPr="008E1E1D" w:rsidRDefault="000D621E" w:rsidP="008E1E1D">
            <w:pPr>
              <w:spacing w:after="0" w:line="360" w:lineRule="auto"/>
            </w:pPr>
            <w:r w:rsidRPr="00350AE1">
              <w:rPr>
                <w:noProof/>
                <w:lang w:eastAsia="zh-CN"/>
              </w:rPr>
              <w:pict>
                <v:shape id="图片 32" o:spid="_x0000_i1079" type="#_x0000_t75" style="width:11.25pt;height:30.75pt;visibility:visible;mso-wrap-style:square">
                  <v:imagedata r:id="rId30" o:title=""/>
                </v:shape>
              </w:pict>
            </w:r>
          </w:p>
        </w:tc>
      </w:tr>
      <w:tr w:rsidR="00B34A2B" w:rsidRPr="008E1E1D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4A2B" w:rsidRPr="008E1E1D" w:rsidRDefault="008E1E1D" w:rsidP="008E1E1D">
            <w:pPr>
              <w:spacing w:after="0" w:line="360" w:lineRule="auto"/>
            </w:pPr>
            <w:r w:rsidRPr="008E1E1D">
              <w:t>四本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4A2B" w:rsidRPr="008E1E1D" w:rsidRDefault="000D621E" w:rsidP="008E1E1D">
            <w:pPr>
              <w:spacing w:after="0" w:line="360" w:lineRule="auto"/>
            </w:pPr>
            <w:r w:rsidRPr="00350AE1">
              <w:rPr>
                <w:noProof/>
                <w:lang w:eastAsia="zh-CN"/>
              </w:rPr>
              <w:pict>
                <v:shape id="图片 33" o:spid="_x0000_i1078" type="#_x0000_t75" style="width:15.75pt;height:30.75pt;visibility:visible;mso-wrap-style:square">
                  <v:imagedata r:id="rId31" o:title=""/>
                </v:shape>
              </w:pict>
            </w:r>
          </w:p>
        </w:tc>
      </w:tr>
    </w:tbl>
    <w:p w:rsidR="008E1E1D" w:rsidRPr="008E1E1D" w:rsidRDefault="008E1E1D" w:rsidP="008E1E1D">
      <w:pPr>
        <w:spacing w:after="0" w:line="360" w:lineRule="auto"/>
      </w:pPr>
      <w:r w:rsidRPr="008E1E1D">
        <w:t>（</w:t>
      </w:r>
      <w:r w:rsidRPr="008E1E1D">
        <w:t>1</w:t>
      </w:r>
      <w:r w:rsidRPr="008E1E1D">
        <w:t>）</w:t>
      </w:r>
      <w:r w:rsidRPr="008E1E1D">
        <w:rPr>
          <w:sz w:val="17"/>
        </w:rPr>
        <w:t>读</w:t>
      </w:r>
      <w:r w:rsidRPr="008E1E1D">
        <w:rPr>
          <w:sz w:val="17"/>
        </w:rPr>
        <w:t>________ </w:t>
      </w:r>
      <w:r w:rsidRPr="008E1E1D">
        <w:rPr>
          <w:sz w:val="17"/>
        </w:rPr>
        <w:t>本书的人数最多，读</w:t>
      </w:r>
      <w:r w:rsidRPr="008E1E1D">
        <w:rPr>
          <w:sz w:val="17"/>
        </w:rPr>
        <w:t>________ </w:t>
      </w:r>
      <w:r w:rsidRPr="008E1E1D">
        <w:rPr>
          <w:sz w:val="17"/>
        </w:rPr>
        <w:t>本书的人数最少。</w:t>
      </w:r>
    </w:p>
    <w:p w:rsidR="008E1E1D" w:rsidRPr="008E1E1D" w:rsidRDefault="008E1E1D" w:rsidP="008E1E1D">
      <w:pPr>
        <w:spacing w:after="0" w:line="360" w:lineRule="auto"/>
      </w:pPr>
      <w:r w:rsidRPr="008E1E1D">
        <w:t>（</w:t>
      </w:r>
      <w:r w:rsidRPr="008E1E1D">
        <w:t>2</w:t>
      </w:r>
      <w:r w:rsidRPr="008E1E1D">
        <w:t>）读一本书和两本书的同学占全班人数的</w:t>
      </w:r>
      <w:r w:rsidRPr="008E1E1D">
        <w:t>________ </w:t>
      </w:r>
      <w:r w:rsidRPr="008E1E1D">
        <w:t>分之</w:t>
      </w:r>
      <w:r w:rsidRPr="008E1E1D">
        <w:t>________ </w:t>
      </w:r>
      <w:r w:rsidRPr="008E1E1D">
        <w:t>。</w:t>
      </w:r>
    </w:p>
    <w:p w:rsidR="008E1E1D" w:rsidRPr="008E1E1D" w:rsidRDefault="008E1E1D" w:rsidP="008E1E1D">
      <w:pPr>
        <w:spacing w:after="0" w:line="360" w:lineRule="auto"/>
      </w:pPr>
      <w:r w:rsidRPr="008E1E1D">
        <w:t>（</w:t>
      </w:r>
      <w:r w:rsidRPr="008E1E1D">
        <w:t>3</w:t>
      </w:r>
      <w:r w:rsidRPr="008E1E1D">
        <w:t>）读两本以上</w:t>
      </w:r>
      <w:r w:rsidRPr="008E1E1D">
        <w:t>(</w:t>
      </w:r>
      <w:r w:rsidRPr="008E1E1D">
        <w:t>含两本</w:t>
      </w:r>
      <w:r w:rsidRPr="008E1E1D">
        <w:t>)</w:t>
      </w:r>
      <w:r w:rsidRPr="008E1E1D">
        <w:t>的同学占全班人数的</w:t>
      </w:r>
      <w:r w:rsidRPr="008E1E1D">
        <w:t>________ </w:t>
      </w:r>
      <w:r w:rsidRPr="008E1E1D">
        <w:t>分之</w:t>
      </w:r>
      <w:r w:rsidRPr="008E1E1D">
        <w:t>________ </w:t>
      </w:r>
      <w:r w:rsidRPr="008E1E1D">
        <w:t>。</w:t>
      </w:r>
    </w:p>
    <w:p w:rsidR="008E1E1D" w:rsidRPr="008E1E1D" w:rsidRDefault="008E1E1D" w:rsidP="008E1E1D">
      <w:pPr>
        <w:spacing w:after="0" w:line="360" w:lineRule="auto"/>
      </w:pPr>
      <w:r w:rsidRPr="008E1E1D">
        <w:t>（</w:t>
      </w:r>
      <w:r w:rsidRPr="008E1E1D">
        <w:t>4</w:t>
      </w:r>
      <w:r w:rsidRPr="008E1E1D">
        <w:t>）</w:t>
      </w:r>
      <w:r w:rsidRPr="008E1E1D">
        <w:rPr>
          <w:rFonts w:ascii="Arial"/>
          <w:sz w:val="17"/>
        </w:rPr>
        <w:t>全班同学都参加了读书活动吗？</w:t>
      </w:r>
    </w:p>
    <w:p w:rsidR="00B34A2B" w:rsidRPr="008E1E1D" w:rsidRDefault="008E1E1D" w:rsidP="008E1E1D">
      <w:pPr>
        <w:spacing w:line="360" w:lineRule="auto"/>
      </w:pPr>
      <w:r w:rsidRPr="008E1E1D">
        <w:br w:type="page"/>
      </w:r>
    </w:p>
    <w:p w:rsidR="00B34A2B" w:rsidRPr="008E1E1D" w:rsidRDefault="008E1E1D" w:rsidP="008E1E1D">
      <w:pPr>
        <w:spacing w:line="360" w:lineRule="auto"/>
        <w:jc w:val="center"/>
      </w:pPr>
      <w:r w:rsidRPr="008E1E1D">
        <w:rPr>
          <w:b/>
          <w:bCs/>
          <w:sz w:val="28"/>
          <w:szCs w:val="28"/>
        </w:rPr>
        <w:t>参考答案</w:t>
      </w:r>
    </w:p>
    <w:p w:rsidR="00B34A2B" w:rsidRPr="008E1E1D" w:rsidRDefault="008E1E1D" w:rsidP="008E1E1D">
      <w:pPr>
        <w:spacing w:line="360" w:lineRule="auto"/>
      </w:pPr>
      <w:r w:rsidRPr="008E1E1D">
        <w:t>一、单选题</w:t>
      </w:r>
    </w:p>
    <w:p w:rsidR="00B34A2B" w:rsidRPr="008E1E1D" w:rsidRDefault="008E1E1D" w:rsidP="008E1E1D">
      <w:pPr>
        <w:spacing w:after="0" w:line="360" w:lineRule="auto"/>
      </w:pPr>
      <w:r w:rsidRPr="008E1E1D">
        <w:t>1.</w:t>
      </w:r>
      <w:r w:rsidRPr="008E1E1D">
        <w:t>【答案】</w:t>
      </w:r>
      <w:r w:rsidRPr="008E1E1D">
        <w:t xml:space="preserve"> D   </w:t>
      </w:r>
    </w:p>
    <w:p w:rsidR="00B34A2B" w:rsidRPr="008E1E1D" w:rsidRDefault="008E1E1D" w:rsidP="008E1E1D">
      <w:pPr>
        <w:spacing w:after="0" w:line="360" w:lineRule="auto"/>
      </w:pPr>
      <w:r w:rsidRPr="008E1E1D">
        <w:t>【解析】【解答】解：分子都是</w:t>
      </w:r>
      <w:r w:rsidRPr="008E1E1D">
        <w:t>1</w:t>
      </w:r>
      <w:r w:rsidRPr="008E1E1D">
        <w:t>，分母小的分数值大，所以</w:t>
      </w:r>
      <w:r w:rsidR="000D621E" w:rsidRPr="00350AE1">
        <w:rPr>
          <w:noProof/>
          <w:lang w:eastAsia="zh-CN"/>
        </w:rPr>
        <w:pict>
          <v:shape id="图片 34" o:spid="_x0000_i1077" type="#_x0000_t75" style="width:10.5pt;height:21pt;visibility:visible;mso-wrap-style:square">
            <v:imagedata r:id="rId32" o:title=""/>
          </v:shape>
        </w:pict>
      </w:r>
      <w:r w:rsidRPr="008E1E1D">
        <w:t>最大。</w:t>
      </w:r>
      <w:r w:rsidRPr="008E1E1D">
        <w:br/>
        <w:t xml:space="preserve"> </w:t>
      </w:r>
      <w:r w:rsidRPr="008E1E1D">
        <w:t>故答案为：</w:t>
      </w:r>
      <w:r w:rsidRPr="008E1E1D">
        <w:t>D</w:t>
      </w:r>
      <w:r w:rsidRPr="008E1E1D">
        <w:t>。</w:t>
      </w:r>
      <w:r w:rsidRPr="008E1E1D">
        <w:br/>
        <w:t xml:space="preserve"> </w:t>
      </w:r>
      <w:r w:rsidRPr="008E1E1D">
        <w:t>【分析】分子相同的分数比较大小，分子大的分数值小，分子小的分数值大。</w:t>
      </w:r>
    </w:p>
    <w:p w:rsidR="00B34A2B" w:rsidRPr="008E1E1D" w:rsidRDefault="008E1E1D" w:rsidP="008E1E1D">
      <w:pPr>
        <w:spacing w:after="0" w:line="360" w:lineRule="auto"/>
      </w:pPr>
      <w:r w:rsidRPr="008E1E1D">
        <w:t>2.</w:t>
      </w:r>
      <w:r w:rsidRPr="008E1E1D">
        <w:t>【答案】</w:t>
      </w:r>
      <w:r w:rsidRPr="008E1E1D">
        <w:t xml:space="preserve"> A   </w:t>
      </w:r>
    </w:p>
    <w:p w:rsidR="00B34A2B" w:rsidRPr="008E1E1D" w:rsidRDefault="008E1E1D" w:rsidP="008E1E1D">
      <w:pPr>
        <w:spacing w:after="0" w:line="360" w:lineRule="auto"/>
      </w:pPr>
      <w:r w:rsidRPr="008E1E1D">
        <w:t>【解析】【解答】因为</w:t>
      </w:r>
      <w:r w:rsidR="000D621E" w:rsidRPr="00350AE1">
        <w:rPr>
          <w:noProof/>
          <w:lang w:eastAsia="zh-CN"/>
        </w:rPr>
        <w:pict>
          <v:shape id="图片 35" o:spid="_x0000_i1076" type="#_x0000_t75" style="width:9pt;height:21pt;visibility:visible;mso-wrap-style:square">
            <v:imagedata r:id="rId33" o:title=""/>
          </v:shape>
        </w:pict>
      </w:r>
      <w:r w:rsidRPr="008E1E1D">
        <w:t>＜</w:t>
      </w:r>
      <w:r w:rsidR="000D621E" w:rsidRPr="00350AE1">
        <w:rPr>
          <w:noProof/>
          <w:lang w:eastAsia="zh-CN"/>
        </w:rPr>
        <w:pict>
          <v:shape id="图片 36" o:spid="_x0000_i1075" type="#_x0000_t75" style="width:9.75pt;height:21pt;visibility:visible;mso-wrap-style:square">
            <v:imagedata r:id="rId34" o:title=""/>
          </v:shape>
        </w:pict>
      </w:r>
      <w:r w:rsidRPr="008E1E1D">
        <w:t>，</w:t>
      </w:r>
      <w:r w:rsidRPr="008E1E1D">
        <w:t xml:space="preserve"> </w:t>
      </w:r>
      <w:r w:rsidRPr="008E1E1D">
        <w:t>所以小刚做得快。</w:t>
      </w:r>
      <w:r w:rsidRPr="008E1E1D">
        <w:br/>
        <w:t xml:space="preserve"> </w:t>
      </w:r>
      <w:r w:rsidRPr="008E1E1D">
        <w:t>故答案为：</w:t>
      </w:r>
      <w:r w:rsidRPr="008E1E1D">
        <w:t>A</w:t>
      </w:r>
      <w:r w:rsidRPr="008E1E1D">
        <w:t>。</w:t>
      </w:r>
      <w:r w:rsidRPr="008E1E1D">
        <w:br/>
        <w:t xml:space="preserve"> </w:t>
      </w:r>
      <w:r w:rsidRPr="008E1E1D">
        <w:t>【分析】根据题意可知，做同样的作业，时间越短，速度越快，据此比较两人的时间即可；分子相同的分数，分母越大，这个分数越小，据此比较大小。</w:t>
      </w:r>
    </w:p>
    <w:p w:rsidR="00B34A2B" w:rsidRPr="008E1E1D" w:rsidRDefault="008E1E1D" w:rsidP="008E1E1D">
      <w:pPr>
        <w:spacing w:after="0" w:line="360" w:lineRule="auto"/>
      </w:pPr>
      <w:r w:rsidRPr="008E1E1D">
        <w:t>3.</w:t>
      </w:r>
      <w:r w:rsidRPr="008E1E1D">
        <w:t>【答案】</w:t>
      </w:r>
      <w:r w:rsidRPr="008E1E1D">
        <w:t xml:space="preserve"> B   </w:t>
      </w:r>
    </w:p>
    <w:p w:rsidR="00B34A2B" w:rsidRPr="008E1E1D" w:rsidRDefault="008E1E1D" w:rsidP="008E1E1D">
      <w:pPr>
        <w:spacing w:after="0" w:line="360" w:lineRule="auto"/>
      </w:pPr>
      <w:r w:rsidRPr="008E1E1D">
        <w:t>【解析】【解答】解：</w:t>
      </w:r>
      <w:r w:rsidR="000D621E" w:rsidRPr="00350AE1">
        <w:rPr>
          <w:noProof/>
          <w:lang w:eastAsia="zh-CN"/>
        </w:rPr>
        <w:pict>
          <v:shape id="图片 37" o:spid="_x0000_i1074" type="#_x0000_t75" style="width:9pt;height:21pt;visibility:visible;mso-wrap-style:square">
            <v:imagedata r:id="rId33" o:title=""/>
          </v:shape>
        </w:pict>
      </w:r>
      <w:r w:rsidRPr="008E1E1D">
        <w:t>＜</w:t>
      </w:r>
      <w:r w:rsidR="000D621E" w:rsidRPr="00350AE1">
        <w:rPr>
          <w:noProof/>
          <w:lang w:eastAsia="zh-CN"/>
        </w:rPr>
        <w:pict>
          <v:shape id="图片 38" o:spid="_x0000_i1073" type="#_x0000_t75" style="width:9.75pt;height:21pt;visibility:visible;mso-wrap-style:square">
            <v:imagedata r:id="rId35" o:title=""/>
          </v:shape>
        </w:pict>
      </w:r>
      <w:r w:rsidRPr="008E1E1D">
        <w:t>。</w:t>
      </w:r>
      <w:r w:rsidRPr="008E1E1D">
        <w:br/>
        <w:t xml:space="preserve"> </w:t>
      </w:r>
      <w:r w:rsidRPr="008E1E1D">
        <w:t>故答案为：</w:t>
      </w:r>
      <w:r w:rsidRPr="008E1E1D">
        <w:t>B</w:t>
      </w:r>
      <w:r w:rsidRPr="008E1E1D">
        <w:t>。</w:t>
      </w:r>
      <w:r w:rsidRPr="008E1E1D">
        <w:br/>
        <w:t xml:space="preserve"> </w:t>
      </w:r>
      <w:r w:rsidRPr="008E1E1D">
        <w:t>【分析】同分母分数比较大小，分子大的分数较大。</w:t>
      </w:r>
    </w:p>
    <w:p w:rsidR="00B34A2B" w:rsidRPr="008E1E1D" w:rsidRDefault="008E1E1D" w:rsidP="008E1E1D">
      <w:pPr>
        <w:spacing w:line="360" w:lineRule="auto"/>
      </w:pPr>
      <w:r w:rsidRPr="008E1E1D">
        <w:t>二、判断题</w:t>
      </w:r>
    </w:p>
    <w:p w:rsidR="00B34A2B" w:rsidRPr="008E1E1D" w:rsidRDefault="008E1E1D" w:rsidP="008E1E1D">
      <w:pPr>
        <w:spacing w:after="0" w:line="360" w:lineRule="auto"/>
      </w:pPr>
      <w:r w:rsidRPr="008E1E1D">
        <w:t>4.</w:t>
      </w:r>
      <w:r w:rsidRPr="008E1E1D">
        <w:t>【答案】错误</w:t>
      </w:r>
      <w:r w:rsidRPr="008E1E1D">
        <w:t xml:space="preserve">  </w:t>
      </w:r>
    </w:p>
    <w:p w:rsidR="00B34A2B" w:rsidRPr="008E1E1D" w:rsidRDefault="008E1E1D" w:rsidP="008E1E1D">
      <w:pPr>
        <w:spacing w:after="0" w:line="360" w:lineRule="auto"/>
      </w:pPr>
      <w:r w:rsidRPr="008E1E1D">
        <w:t>【解析】【解答】解：</w:t>
      </w:r>
      <w:r w:rsidR="000D621E" w:rsidRPr="00350AE1">
        <w:rPr>
          <w:noProof/>
          <w:lang w:eastAsia="zh-CN"/>
        </w:rPr>
        <w:pict>
          <v:shape id="图片 39" o:spid="_x0000_i1072" type="#_x0000_t75" style="width:30.75pt;height:21pt;visibility:visible;mso-wrap-style:square">
            <v:imagedata r:id="rId36" o:title=""/>
          </v:shape>
        </w:pict>
      </w:r>
      <w:r w:rsidRPr="008E1E1D">
        <w:t>，原题说法错误。</w:t>
      </w:r>
      <w:r w:rsidRPr="008E1E1D">
        <w:br/>
      </w:r>
      <w:r w:rsidRPr="008E1E1D">
        <w:t>故答案为：错误</w:t>
      </w:r>
    </w:p>
    <w:p w:rsidR="00B34A2B" w:rsidRPr="008E1E1D" w:rsidRDefault="008E1E1D" w:rsidP="008E1E1D">
      <w:pPr>
        <w:spacing w:after="0" w:line="360" w:lineRule="auto"/>
      </w:pPr>
      <w:r w:rsidRPr="008E1E1D">
        <w:t>【分析】分子都是</w:t>
      </w:r>
      <w:r w:rsidRPr="008E1E1D">
        <w:t>1</w:t>
      </w:r>
      <w:r w:rsidRPr="008E1E1D">
        <w:t>的两个分数，分母大的分数小，分母小的分数大。</w:t>
      </w:r>
    </w:p>
    <w:p w:rsidR="00B34A2B" w:rsidRPr="008E1E1D" w:rsidRDefault="008E1E1D" w:rsidP="008E1E1D">
      <w:pPr>
        <w:spacing w:after="0" w:line="360" w:lineRule="auto"/>
      </w:pPr>
      <w:r w:rsidRPr="008E1E1D">
        <w:t>5.</w:t>
      </w:r>
      <w:r w:rsidRPr="008E1E1D">
        <w:t>【答案】错误</w:t>
      </w:r>
      <w:r w:rsidRPr="008E1E1D">
        <w:t xml:space="preserve">  </w:t>
      </w:r>
    </w:p>
    <w:p w:rsidR="00B34A2B" w:rsidRPr="008E1E1D" w:rsidRDefault="008E1E1D" w:rsidP="008E1E1D">
      <w:pPr>
        <w:spacing w:after="0" w:line="360" w:lineRule="auto"/>
      </w:pPr>
      <w:r w:rsidRPr="008E1E1D">
        <w:t>【解析】【解答】</w:t>
      </w:r>
      <w:r w:rsidR="000D621E" w:rsidRPr="00350AE1">
        <w:rPr>
          <w:noProof/>
          <w:lang w:eastAsia="zh-CN"/>
        </w:rPr>
        <w:pict>
          <v:shape id="图片 40" o:spid="_x0000_i1071" type="#_x0000_t75" style="width:9.75pt;height:21pt;visibility:visible;mso-wrap-style:square">
            <v:imagedata r:id="rId37" o:title=""/>
          </v:shape>
        </w:pict>
      </w:r>
      <w:r w:rsidRPr="008E1E1D">
        <w:t>=</w:t>
      </w:r>
      <w:r w:rsidR="000D621E" w:rsidRPr="00350AE1">
        <w:rPr>
          <w:noProof/>
          <w:lang w:eastAsia="zh-CN"/>
        </w:rPr>
        <w:pict>
          <v:shape id="图片 41" o:spid="_x0000_i1070" type="#_x0000_t75" style="width:15.75pt;height:21pt;visibility:visible;mso-wrap-style:square">
            <v:imagedata r:id="rId38" o:title=""/>
          </v:shape>
        </w:pict>
      </w:r>
      <w:r w:rsidRPr="008E1E1D">
        <w:t>，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42" o:spid="_x0000_i1069" type="#_x0000_t75" style="width:9.75pt;height:21pt;visibility:visible;mso-wrap-style:square">
            <v:imagedata r:id="rId21" o:title=""/>
          </v:shape>
        </w:pict>
      </w:r>
      <w:r w:rsidRPr="008E1E1D">
        <w:t>=</w:t>
      </w:r>
      <w:r w:rsidR="000D621E" w:rsidRPr="00350AE1">
        <w:rPr>
          <w:noProof/>
          <w:lang w:eastAsia="zh-CN"/>
        </w:rPr>
        <w:pict>
          <v:shape id="图片 43" o:spid="_x0000_i1068" type="#_x0000_t75" style="width:15.75pt;height:21pt;visibility:visible;mso-wrap-style:square">
            <v:imagedata r:id="rId39" o:title=""/>
          </v:shape>
        </w:pict>
      </w:r>
      <w:r w:rsidRPr="008E1E1D">
        <w:t>，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44" o:spid="_x0000_i1067" type="#_x0000_t75" style="width:15.75pt;height:21pt;visibility:visible;mso-wrap-style:square">
            <v:imagedata r:id="rId38" o:title=""/>
          </v:shape>
        </w:pict>
      </w:r>
      <w:r w:rsidRPr="008E1E1D">
        <w:t>＜</w:t>
      </w:r>
      <w:r w:rsidR="000D621E" w:rsidRPr="00350AE1">
        <w:rPr>
          <w:noProof/>
          <w:lang w:eastAsia="zh-CN"/>
        </w:rPr>
        <w:pict>
          <v:shape id="图片 45" o:spid="_x0000_i1066" type="#_x0000_t75" style="width:15.75pt;height:21pt;visibility:visible;mso-wrap-style:square">
            <v:imagedata r:id="rId39" o:title=""/>
          </v:shape>
        </w:pict>
      </w:r>
      <w:r w:rsidRPr="008E1E1D">
        <w:t>，</w:t>
      </w:r>
      <w:r w:rsidRPr="008E1E1D">
        <w:t xml:space="preserve"> </w:t>
      </w:r>
      <w:r w:rsidRPr="008E1E1D">
        <w:t>所以</w:t>
      </w:r>
      <w:r w:rsidR="000D621E" w:rsidRPr="00350AE1">
        <w:rPr>
          <w:noProof/>
          <w:lang w:eastAsia="zh-CN"/>
        </w:rPr>
        <w:pict>
          <v:shape id="图片 46" o:spid="_x0000_i1065" type="#_x0000_t75" style="width:9.75pt;height:21pt;visibility:visible;mso-wrap-style:square">
            <v:imagedata r:id="rId37" o:title=""/>
          </v:shape>
        </w:pict>
      </w:r>
      <w:r w:rsidRPr="008E1E1D">
        <w:t>＜</w:t>
      </w:r>
      <w:r w:rsidR="000D621E" w:rsidRPr="00350AE1">
        <w:rPr>
          <w:noProof/>
          <w:lang w:eastAsia="zh-CN"/>
        </w:rPr>
        <w:pict>
          <v:shape id="图片 47" o:spid="_x0000_i1064" type="#_x0000_t75" style="width:9.75pt;height:21pt;visibility:visible;mso-wrap-style:square">
            <v:imagedata r:id="rId21" o:title=""/>
          </v:shape>
        </w:pict>
      </w:r>
      <w:r w:rsidRPr="008E1E1D">
        <w:t>，</w:t>
      </w:r>
      <w:r w:rsidRPr="008E1E1D">
        <w:t xml:space="preserve"> </w:t>
      </w:r>
      <w:r w:rsidRPr="008E1E1D">
        <w:t>由此可知题干所述错误。</w:t>
      </w:r>
      <w:r w:rsidRPr="008E1E1D">
        <w:br/>
      </w:r>
      <w:r w:rsidRPr="008E1E1D">
        <w:t>故答案为：错误。</w:t>
      </w:r>
    </w:p>
    <w:p w:rsidR="00B34A2B" w:rsidRPr="008E1E1D" w:rsidRDefault="008E1E1D" w:rsidP="008E1E1D">
      <w:pPr>
        <w:spacing w:after="0" w:line="360" w:lineRule="auto"/>
      </w:pPr>
      <w:r w:rsidRPr="008E1E1D">
        <w:t>【分析】分母不同的分数进行比较大小时，先找出分母的最小公倍数，再进行大小的比较，即可得出答案。</w:t>
      </w:r>
    </w:p>
    <w:p w:rsidR="00B34A2B" w:rsidRPr="008E1E1D" w:rsidRDefault="008E1E1D" w:rsidP="008E1E1D">
      <w:pPr>
        <w:spacing w:after="0" w:line="360" w:lineRule="auto"/>
      </w:pPr>
      <w:r w:rsidRPr="008E1E1D">
        <w:t>6.</w:t>
      </w:r>
      <w:r w:rsidRPr="008E1E1D">
        <w:t>【答案】</w:t>
      </w:r>
      <w:r w:rsidRPr="008E1E1D">
        <w:t xml:space="preserve"> </w:t>
      </w:r>
      <w:r w:rsidRPr="008E1E1D">
        <w:t>正确</w:t>
      </w:r>
      <w:r w:rsidRPr="008E1E1D">
        <w:t xml:space="preserve">   </w:t>
      </w:r>
    </w:p>
    <w:p w:rsidR="00B34A2B" w:rsidRPr="008E1E1D" w:rsidRDefault="008E1E1D" w:rsidP="008E1E1D">
      <w:pPr>
        <w:spacing w:after="0" w:line="360" w:lineRule="auto"/>
      </w:pPr>
      <w:r w:rsidRPr="008E1E1D">
        <w:lastRenderedPageBreak/>
        <w:t>【解析】【解答】如果</w:t>
      </w:r>
      <w:r w:rsidRPr="008E1E1D">
        <w:t>a&gt;b(a</w:t>
      </w:r>
      <w:r w:rsidRPr="008E1E1D">
        <w:t>，</w:t>
      </w:r>
      <w:r w:rsidRPr="008E1E1D">
        <w:t>b</w:t>
      </w:r>
      <w:r w:rsidRPr="008E1E1D">
        <w:t>都是自然数，且</w:t>
      </w:r>
      <w:r w:rsidRPr="008E1E1D">
        <w:t>b≠0)</w:t>
      </w:r>
      <w:r w:rsidRPr="008E1E1D">
        <w:t>，那么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48" o:spid="_x0000_i1063" type="#_x0000_t75" style="width:12pt;height:23.25pt;visibility:visible;mso-wrap-style:square">
            <v:imagedata r:id="rId10" o:title=""/>
          </v:shape>
        </w:pict>
      </w:r>
      <w:r w:rsidRPr="008E1E1D">
        <w:t xml:space="preserve">&lt; </w:t>
      </w:r>
      <w:r w:rsidR="000D621E" w:rsidRPr="00350AE1">
        <w:rPr>
          <w:noProof/>
          <w:lang w:eastAsia="zh-CN"/>
        </w:rPr>
        <w:pict>
          <v:shape id="图片 49" o:spid="_x0000_i1062" type="#_x0000_t75" style="width:12pt;height:27.75pt;visibility:visible;mso-wrap-style:square">
            <v:imagedata r:id="rId11" o:title=""/>
          </v:shape>
        </w:pict>
      </w:r>
      <w:r w:rsidRPr="008E1E1D">
        <w:t>，</w:t>
      </w:r>
      <w:r w:rsidRPr="008E1E1D">
        <w:t xml:space="preserve"> </w:t>
      </w:r>
      <w:r w:rsidRPr="008E1E1D">
        <w:t>此题说法正确</w:t>
      </w:r>
      <w:r w:rsidRPr="008E1E1D">
        <w:t>.</w:t>
      </w:r>
      <w:r w:rsidRPr="008E1E1D">
        <w:br/>
        <w:t xml:space="preserve"> </w:t>
      </w:r>
      <w:r w:rsidRPr="008E1E1D">
        <w:t>故答案为：正确</w:t>
      </w:r>
      <w:r w:rsidRPr="008E1E1D">
        <w:t xml:space="preserve">. </w:t>
      </w:r>
    </w:p>
    <w:p w:rsidR="00B34A2B" w:rsidRPr="008E1E1D" w:rsidRDefault="008E1E1D" w:rsidP="008E1E1D">
      <w:pPr>
        <w:spacing w:after="0" w:line="360" w:lineRule="auto"/>
      </w:pPr>
      <w:r w:rsidRPr="008E1E1D">
        <w:t>【分析】同分子分数比较大小，看分母，分母越大，这个分数反而越小，据此判断</w:t>
      </w:r>
      <w:r w:rsidRPr="008E1E1D">
        <w:t>.</w:t>
      </w:r>
    </w:p>
    <w:p w:rsidR="00B34A2B" w:rsidRPr="008E1E1D" w:rsidRDefault="008E1E1D" w:rsidP="008E1E1D">
      <w:pPr>
        <w:spacing w:line="360" w:lineRule="auto"/>
      </w:pPr>
      <w:r w:rsidRPr="008E1E1D">
        <w:t>三、填空题</w:t>
      </w:r>
    </w:p>
    <w:p w:rsidR="00B34A2B" w:rsidRPr="008E1E1D" w:rsidRDefault="008E1E1D" w:rsidP="008E1E1D">
      <w:pPr>
        <w:spacing w:after="0" w:line="360" w:lineRule="auto"/>
      </w:pPr>
      <w:r w:rsidRPr="008E1E1D">
        <w:t>7.</w:t>
      </w:r>
      <w:r w:rsidRPr="008E1E1D">
        <w:t>【答案】</w:t>
      </w:r>
      <w:r w:rsidRPr="008E1E1D">
        <w:t xml:space="preserve"> </w:t>
      </w:r>
      <w:r w:rsidRPr="008E1E1D">
        <w:t>九点零七；</w:t>
      </w:r>
      <w:r w:rsidR="000D621E" w:rsidRPr="00350AE1">
        <w:rPr>
          <w:noProof/>
          <w:lang w:eastAsia="zh-CN"/>
        </w:rPr>
        <w:pict>
          <v:shape id="图片 50" o:spid="_x0000_i1061" type="#_x0000_t75" style="width:12pt;height:27pt;visibility:visible;mso-wrap-style:square">
            <v:imagedata r:id="rId40" o:title=""/>
          </v:shape>
        </w:pict>
      </w:r>
    </w:p>
    <w:p w:rsidR="00B34A2B" w:rsidRPr="008E1E1D" w:rsidRDefault="008E1E1D" w:rsidP="008E1E1D">
      <w:pPr>
        <w:spacing w:after="0" w:line="360" w:lineRule="auto"/>
      </w:pPr>
      <w:r w:rsidRPr="008E1E1D">
        <w:t>【解析】【解答】</w:t>
      </w:r>
      <w:r w:rsidRPr="008E1E1D">
        <w:t>9.07</w:t>
      </w:r>
      <w:r w:rsidRPr="008E1E1D">
        <w:t>读作九点零七；九分之七写作</w:t>
      </w:r>
      <w:r w:rsidR="000D621E" w:rsidRPr="00350AE1">
        <w:rPr>
          <w:noProof/>
          <w:lang w:eastAsia="zh-CN"/>
        </w:rPr>
        <w:pict>
          <v:shape id="图片 51" o:spid="_x0000_i1060" type="#_x0000_t75" style="width:9.75pt;height:21pt;visibility:visible;mso-wrap-style:square">
            <v:imagedata r:id="rId41" o:title=""/>
          </v:shape>
        </w:pict>
      </w:r>
      <w:r w:rsidRPr="008E1E1D">
        <w:t>。</w:t>
      </w:r>
      <w:r w:rsidRPr="008E1E1D">
        <w:br/>
        <w:t xml:space="preserve"> </w:t>
      </w:r>
      <w:r w:rsidRPr="008E1E1D">
        <w:t>故答案为：九点零七；</w:t>
      </w:r>
      <w:r w:rsidR="000D621E" w:rsidRPr="00350AE1">
        <w:rPr>
          <w:noProof/>
          <w:lang w:eastAsia="zh-CN"/>
        </w:rPr>
        <w:pict>
          <v:shape id="图片 52" o:spid="_x0000_i1059" type="#_x0000_t75" style="width:9.75pt;height:21pt;visibility:visible;mso-wrap-style:square">
            <v:imagedata r:id="rId41" o:title=""/>
          </v:shape>
        </w:pict>
      </w:r>
      <w:r w:rsidRPr="008E1E1D">
        <w:t>。</w:t>
      </w:r>
      <w:r w:rsidRPr="008E1E1D">
        <w:br/>
        <w:t xml:space="preserve"> </w:t>
      </w:r>
      <w:r w:rsidRPr="008E1E1D">
        <w:t>【分析】小数读法：小数的整数部分就按整数的读法来读，小数部分就按数字的顺序依次读出来；</w:t>
      </w:r>
      <w:r w:rsidRPr="008E1E1D">
        <w:br/>
        <w:t xml:space="preserve"> </w:t>
      </w:r>
      <w:r w:rsidRPr="008E1E1D">
        <w:t>小数的写法：小数的整数部分按整数的写法来写，小数部分按数字的顺序依次写出来。</w:t>
      </w:r>
    </w:p>
    <w:p w:rsidR="00B34A2B" w:rsidRPr="008E1E1D" w:rsidRDefault="008E1E1D" w:rsidP="008E1E1D">
      <w:pPr>
        <w:spacing w:after="0" w:line="360" w:lineRule="auto"/>
      </w:pPr>
      <w:r w:rsidRPr="008E1E1D">
        <w:t>8.</w:t>
      </w:r>
      <w:r w:rsidRPr="008E1E1D">
        <w:t>【答案】</w:t>
      </w:r>
      <w:r w:rsidRPr="008E1E1D">
        <w:t xml:space="preserve"> &gt;</w:t>
      </w:r>
      <w:r w:rsidRPr="008E1E1D">
        <w:t>；</w:t>
      </w:r>
      <w:r w:rsidRPr="008E1E1D">
        <w:t>&lt;</w:t>
      </w:r>
      <w:r w:rsidRPr="008E1E1D">
        <w:t>；</w:t>
      </w:r>
      <w:r w:rsidRPr="008E1E1D">
        <w:t>&gt;</w:t>
      </w:r>
      <w:r w:rsidRPr="008E1E1D">
        <w:t>；</w:t>
      </w:r>
      <w:r w:rsidRPr="008E1E1D">
        <w:t>&lt;</w:t>
      </w:r>
      <w:r w:rsidRPr="008E1E1D">
        <w:t>；</w:t>
      </w:r>
      <w:r w:rsidRPr="008E1E1D">
        <w:t>&gt;</w:t>
      </w:r>
      <w:r w:rsidRPr="008E1E1D">
        <w:t>；</w:t>
      </w:r>
      <w:r w:rsidRPr="008E1E1D">
        <w:t xml:space="preserve">&gt;   </w:t>
      </w:r>
    </w:p>
    <w:p w:rsidR="008E1E1D" w:rsidRPr="008E1E1D" w:rsidRDefault="008E1E1D" w:rsidP="008E1E1D">
      <w:pPr>
        <w:spacing w:after="0" w:line="360" w:lineRule="auto"/>
      </w:pPr>
      <w:r w:rsidRPr="008E1E1D">
        <w:t>【解析】【解答】</w:t>
      </w:r>
      <w:r w:rsidR="000D621E" w:rsidRPr="00350AE1">
        <w:rPr>
          <w:noProof/>
          <w:lang w:eastAsia="zh-CN"/>
        </w:rPr>
        <w:pict>
          <v:shape id="图片 53" o:spid="_x0000_i1058" type="#_x0000_t75" style="width:9pt;height:21pt;visibility:visible;mso-wrap-style:square">
            <v:imagedata r:id="rId33" o:title=""/>
          </v:shape>
        </w:pict>
      </w:r>
      <w:r w:rsidRPr="008E1E1D">
        <w:t>＞</w:t>
      </w:r>
      <w:r w:rsidR="000D621E" w:rsidRPr="00350AE1">
        <w:rPr>
          <w:noProof/>
          <w:lang w:eastAsia="zh-CN"/>
        </w:rPr>
        <w:pict>
          <v:shape id="图片 54" o:spid="_x0000_i1057" type="#_x0000_t75" style="width:9pt;height:20.25pt;visibility:visible;mso-wrap-style:square">
            <v:imagedata r:id="rId42" o:title=""/>
          </v:shape>
        </w:pict>
      </w:r>
      <w:r w:rsidRPr="008E1E1D">
        <w:t>；</w:t>
      </w:r>
      <w:r w:rsidRPr="008E1E1D">
        <w:t>5.33</w:t>
      </w:r>
      <w:r w:rsidRPr="008E1E1D">
        <w:t>＜</w:t>
      </w:r>
      <w:r w:rsidRPr="008E1E1D">
        <w:t>8</w:t>
      </w:r>
      <w:r w:rsidRPr="008E1E1D">
        <w:t>；</w:t>
      </w:r>
      <w:r w:rsidRPr="008E1E1D">
        <w:t>0.3</w:t>
      </w:r>
      <w:r w:rsidRPr="008E1E1D">
        <w:t>＞</w:t>
      </w:r>
      <w:r w:rsidRPr="008E1E1D">
        <w:t>0.24</w:t>
      </w:r>
      <w:r w:rsidRPr="008E1E1D">
        <w:t>；</w:t>
      </w:r>
      <w:r w:rsidRPr="008E1E1D">
        <w:t>0.98</w:t>
      </w:r>
      <w:r w:rsidRPr="008E1E1D">
        <w:t>＜</w:t>
      </w:r>
      <w:r w:rsidRPr="008E1E1D">
        <w:t>1</w:t>
      </w:r>
      <w:r w:rsidRPr="008E1E1D">
        <w:t>；</w:t>
      </w:r>
      <w:r w:rsidRPr="008E1E1D">
        <w:t xml:space="preserve">10.5 </w:t>
      </w:r>
      <w:r w:rsidRPr="008E1E1D">
        <w:t>＞</w:t>
      </w:r>
      <w:r w:rsidRPr="008E1E1D">
        <w:t xml:space="preserve">1.05 </w:t>
      </w:r>
      <w:r w:rsidRPr="008E1E1D">
        <w:t>；</w:t>
      </w:r>
      <w:r w:rsidR="000D621E" w:rsidRPr="00350AE1">
        <w:rPr>
          <w:noProof/>
          <w:lang w:eastAsia="zh-CN"/>
        </w:rPr>
        <w:pict>
          <v:shape id="图片 55" o:spid="_x0000_i1056" type="#_x0000_t75" style="width:9.75pt;height:21pt;visibility:visible;mso-wrap-style:square">
            <v:imagedata r:id="rId34" o:title=""/>
          </v:shape>
        </w:pict>
      </w:r>
      <w:r w:rsidRPr="008E1E1D">
        <w:t>＞</w:t>
      </w:r>
      <w:r w:rsidR="000D621E" w:rsidRPr="00350AE1">
        <w:rPr>
          <w:noProof/>
          <w:lang w:eastAsia="zh-CN"/>
        </w:rPr>
        <w:pict>
          <v:shape id="图片 56" o:spid="_x0000_i1055" type="#_x0000_t75" style="width:9pt;height:21pt;visibility:visible;mso-wrap-style:square">
            <v:imagedata r:id="rId33" o:title=""/>
          </v:shape>
        </w:pict>
      </w:r>
      <w:r w:rsidRPr="008E1E1D">
        <w:t>。</w:t>
      </w:r>
      <w:r w:rsidRPr="008E1E1D">
        <w:br/>
        <w:t xml:space="preserve"> </w:t>
      </w:r>
      <w:r w:rsidRPr="008E1E1D">
        <w:t>故答案为：＞；＜；＞；＜；＞；＞。</w:t>
      </w:r>
      <w:r w:rsidRPr="008E1E1D">
        <w:br/>
        <w:t xml:space="preserve"> </w:t>
      </w:r>
      <w:r w:rsidRPr="008E1E1D">
        <w:t>【分析】比较大小：（</w:t>
      </w:r>
      <w:r w:rsidRPr="008E1E1D">
        <w:t>1</w:t>
      </w:r>
      <w:r w:rsidRPr="008E1E1D">
        <w:t>）分数比较大小：分子相同的分数，分母大的分数值反而小；（</w:t>
      </w:r>
      <w:r w:rsidRPr="008E1E1D">
        <w:t>2</w:t>
      </w:r>
      <w:r w:rsidRPr="008E1E1D">
        <w:t>）小数比较大小：先比较整数部分，整数部分大的数值大；若整数部分相同，比较小数的十分位，十分位上的数大的小数值大，以此类推即可得出答案。</w:t>
      </w:r>
    </w:p>
    <w:p w:rsidR="00B34A2B" w:rsidRPr="008E1E1D" w:rsidRDefault="008E1E1D" w:rsidP="008E1E1D">
      <w:pPr>
        <w:spacing w:after="0" w:line="360" w:lineRule="auto"/>
      </w:pPr>
      <w:r w:rsidRPr="008E1E1D">
        <w:t> </w:t>
      </w:r>
    </w:p>
    <w:p w:rsidR="00B34A2B" w:rsidRPr="008E1E1D" w:rsidRDefault="008E1E1D" w:rsidP="008E1E1D">
      <w:pPr>
        <w:spacing w:after="0" w:line="360" w:lineRule="auto"/>
      </w:pPr>
      <w:r w:rsidRPr="008E1E1D">
        <w:t> </w:t>
      </w:r>
    </w:p>
    <w:p w:rsidR="00B34A2B" w:rsidRPr="008E1E1D" w:rsidRDefault="008E1E1D" w:rsidP="008E1E1D">
      <w:pPr>
        <w:spacing w:after="0" w:line="360" w:lineRule="auto"/>
      </w:pPr>
      <w:r w:rsidRPr="008E1E1D">
        <w:t>9.</w:t>
      </w:r>
      <w:r w:rsidRPr="008E1E1D">
        <w:t>【答案】</w:t>
      </w:r>
      <w:r w:rsidRPr="008E1E1D">
        <w:t xml:space="preserve"> </w:t>
      </w:r>
      <w:r w:rsidRPr="008E1E1D">
        <w:t>乙</w:t>
      </w:r>
      <w:r w:rsidRPr="008E1E1D">
        <w:t xml:space="preserve">   </w:t>
      </w:r>
    </w:p>
    <w:p w:rsidR="00B34A2B" w:rsidRPr="008E1E1D" w:rsidRDefault="008E1E1D" w:rsidP="008E1E1D">
      <w:pPr>
        <w:spacing w:after="0" w:line="360" w:lineRule="auto"/>
      </w:pPr>
      <w:r w:rsidRPr="008E1E1D">
        <w:t>【解析】【解答】解：</w:t>
      </w:r>
      <w:r w:rsidR="000D621E" w:rsidRPr="00350AE1">
        <w:rPr>
          <w:noProof/>
          <w:lang w:eastAsia="zh-CN"/>
        </w:rPr>
        <w:pict>
          <v:shape id="图片 57" o:spid="_x0000_i1054" type="#_x0000_t75" style="width:30.75pt;height:21pt;visibility:visible;mso-wrap-style:square">
            <v:imagedata r:id="rId43" o:title=""/>
          </v:shape>
        </w:pict>
      </w:r>
      <w:r w:rsidRPr="008E1E1D">
        <w:t>，</w:t>
      </w:r>
      <w:r w:rsidRPr="008E1E1D">
        <w:t xml:space="preserve"> </w:t>
      </w:r>
      <w:r w:rsidRPr="008E1E1D">
        <w:t>所以乙剪去的多。</w:t>
      </w:r>
      <w:r w:rsidRPr="008E1E1D">
        <w:br/>
        <w:t xml:space="preserve"> </w:t>
      </w:r>
      <w:r w:rsidRPr="008E1E1D">
        <w:t>故答案为：乙。</w:t>
      </w:r>
      <w:r w:rsidRPr="008E1E1D">
        <w:t xml:space="preserve"> </w:t>
      </w:r>
    </w:p>
    <w:p w:rsidR="00B34A2B" w:rsidRPr="008E1E1D" w:rsidRDefault="008E1E1D" w:rsidP="008E1E1D">
      <w:pPr>
        <w:spacing w:after="0" w:line="360" w:lineRule="auto"/>
      </w:pPr>
      <w:r w:rsidRPr="008E1E1D">
        <w:t>【分析】分子都是</w:t>
      </w:r>
      <w:r w:rsidRPr="008E1E1D">
        <w:t>1</w:t>
      </w:r>
      <w:r w:rsidRPr="008E1E1D">
        <w:t>的分数比较大小，分母小的分数值大，分母大的分数值小。</w:t>
      </w:r>
    </w:p>
    <w:p w:rsidR="008E1E1D" w:rsidRPr="008E1E1D" w:rsidRDefault="008E1E1D" w:rsidP="008E1E1D">
      <w:pPr>
        <w:spacing w:after="0" w:line="360" w:lineRule="auto"/>
      </w:pPr>
      <w:r w:rsidRPr="008E1E1D">
        <w:t>10.</w:t>
      </w:r>
      <w:r w:rsidRPr="008E1E1D">
        <w:t>【答案】</w:t>
      </w:r>
      <w:r w:rsidRPr="008E1E1D">
        <w:t xml:space="preserve"> </w:t>
      </w:r>
      <w:r w:rsidRPr="008E1E1D">
        <w:t>（</w:t>
      </w:r>
      <w:r w:rsidRPr="008E1E1D">
        <w:t>1</w:t>
      </w:r>
      <w:r w:rsidRPr="008E1E1D">
        <w:t>）</w:t>
      </w:r>
      <w:r w:rsidR="000D621E" w:rsidRPr="00350AE1">
        <w:rPr>
          <w:noProof/>
          <w:lang w:eastAsia="zh-CN"/>
        </w:rPr>
        <w:pict>
          <v:shape id="图片 58" o:spid="_x0000_i1053" type="#_x0000_t75" style="width:9.75pt;height:21pt;visibility:visible;mso-wrap-style:square">
            <v:imagedata r:id="rId44" o:title=""/>
          </v:shape>
        </w:pict>
      </w:r>
      <w:r w:rsidRPr="008E1E1D">
        <w:br/>
      </w:r>
      <w:r w:rsidRPr="008E1E1D">
        <w:t>（</w:t>
      </w:r>
      <w:r w:rsidRPr="008E1E1D">
        <w:t>2</w:t>
      </w:r>
      <w:r w:rsidRPr="008E1E1D">
        <w:t>）</w:t>
      </w:r>
      <w:r w:rsidR="000D621E" w:rsidRPr="00350AE1">
        <w:rPr>
          <w:noProof/>
          <w:lang w:eastAsia="zh-CN"/>
        </w:rPr>
        <w:pict>
          <v:shape id="图片 59" o:spid="_x0000_i1052" type="#_x0000_t75" style="width:9.75pt;height:21pt;visibility:visible;mso-wrap-style:square">
            <v:imagedata r:id="rId45" o:title=""/>
          </v:shape>
        </w:pict>
      </w:r>
      <w:r w:rsidRPr="008E1E1D">
        <w:br/>
      </w:r>
      <w:r w:rsidRPr="008E1E1D">
        <w:t>（</w:t>
      </w:r>
      <w:r w:rsidRPr="008E1E1D">
        <w:t>3</w:t>
      </w:r>
      <w:r w:rsidRPr="008E1E1D">
        <w:t>）</w:t>
      </w:r>
      <w:r w:rsidR="000D621E" w:rsidRPr="00350AE1">
        <w:rPr>
          <w:noProof/>
          <w:lang w:eastAsia="zh-CN"/>
        </w:rPr>
        <w:pict>
          <v:shape id="图片 60" o:spid="_x0000_i1051" type="#_x0000_t75" style="width:9.75pt;height:21pt;visibility:visible;mso-wrap-style:square">
            <v:imagedata r:id="rId46" o:title=""/>
          </v:shape>
        </w:pict>
      </w:r>
      <w:r w:rsidRPr="008E1E1D">
        <w:br/>
      </w:r>
      <w:r w:rsidRPr="008E1E1D">
        <w:t>（</w:t>
      </w:r>
      <w:r w:rsidRPr="008E1E1D">
        <w:t>4</w:t>
      </w:r>
      <w:r w:rsidRPr="008E1E1D">
        <w:t>）航模组是美术组的几分之几？</w:t>
      </w:r>
    </w:p>
    <w:p w:rsidR="00B34A2B" w:rsidRPr="008E1E1D" w:rsidRDefault="008E1E1D" w:rsidP="008E1E1D">
      <w:pPr>
        <w:spacing w:after="0" w:line="360" w:lineRule="auto"/>
      </w:pPr>
      <w:r w:rsidRPr="008E1E1D">
        <w:t>8÷5</w:t>
      </w:r>
      <w:r w:rsidRPr="008E1E1D">
        <w:t>＝</w:t>
      </w:r>
      <w:r w:rsidRPr="008E1E1D">
        <w:t>"</w:t>
      </w:r>
      <w:r w:rsidR="000D621E" w:rsidRPr="00350AE1">
        <w:rPr>
          <w:noProof/>
          <w:lang w:eastAsia="zh-CN"/>
        </w:rPr>
        <w:pict>
          <v:shape id="图片 61" o:spid="_x0000_i1050" type="#_x0000_t75" style="width:9.75pt;height:20.25pt;visibility:visible;mso-wrap-style:square">
            <v:imagedata r:id="rId47" o:title=""/>
          </v:shape>
        </w:pict>
      </w:r>
      <w:r w:rsidRPr="008E1E1D">
        <w:t>"</w:t>
      </w:r>
    </w:p>
    <w:p w:rsidR="008E1E1D" w:rsidRPr="008E1E1D" w:rsidRDefault="008E1E1D" w:rsidP="008E1E1D">
      <w:pPr>
        <w:spacing w:after="0" w:line="360" w:lineRule="auto"/>
      </w:pPr>
      <w:r w:rsidRPr="008E1E1D">
        <w:t>【解析】【解答】解：</w:t>
      </w:r>
      <w:r w:rsidRPr="008E1E1D">
        <w:t>5÷8</w:t>
      </w:r>
      <w:r w:rsidRPr="008E1E1D">
        <w:t>＝</w:t>
      </w:r>
      <w:r w:rsidR="000D621E" w:rsidRPr="00350AE1">
        <w:rPr>
          <w:noProof/>
          <w:lang w:eastAsia="zh-CN"/>
        </w:rPr>
        <w:pict>
          <v:shape id="图片 62" o:spid="_x0000_i1049" type="#_x0000_t75" style="width:9.75pt;height:21pt;visibility:visible;mso-wrap-style:square">
            <v:imagedata r:id="rId44" o:title=""/>
          </v:shape>
        </w:pict>
      </w:r>
      <w:r w:rsidRPr="008E1E1D">
        <w:t>，</w:t>
      </w:r>
      <w:r w:rsidRPr="008E1E1D">
        <w:t xml:space="preserve"> 7÷3</w:t>
      </w:r>
      <w:r w:rsidRPr="008E1E1D">
        <w:t>＝</w:t>
      </w:r>
      <w:r w:rsidR="000D621E" w:rsidRPr="00350AE1">
        <w:rPr>
          <w:noProof/>
          <w:lang w:eastAsia="zh-CN"/>
        </w:rPr>
        <w:pict>
          <v:shape id="图片 63" o:spid="_x0000_i1048" type="#_x0000_t75" style="width:9.75pt;height:21pt;visibility:visible;mso-wrap-style:square">
            <v:imagedata r:id="rId45" o:title=""/>
          </v:shape>
        </w:pict>
      </w:r>
      <w:r w:rsidRPr="008E1E1D">
        <w:t>，</w:t>
      </w:r>
      <w:r w:rsidRPr="008E1E1D">
        <w:t xml:space="preserve"> 8÷7</w:t>
      </w:r>
      <w:r w:rsidRPr="008E1E1D">
        <w:t>＝</w:t>
      </w:r>
      <w:r w:rsidR="000D621E" w:rsidRPr="00350AE1">
        <w:rPr>
          <w:noProof/>
          <w:lang w:eastAsia="zh-CN"/>
        </w:rPr>
        <w:pict>
          <v:shape id="图片 64" o:spid="_x0000_i1047" type="#_x0000_t75" style="width:9.75pt;height:21pt;visibility:visible;mso-wrap-style:square">
            <v:imagedata r:id="rId46" o:title=""/>
          </v:shape>
        </w:pict>
      </w:r>
      <w:r w:rsidRPr="008E1E1D">
        <w:t>，</w:t>
      </w:r>
      <w:r w:rsidRPr="008E1E1D">
        <w:t xml:space="preserve"> </w:t>
      </w:r>
      <w:r w:rsidRPr="008E1E1D">
        <w:t>航模组是美术组的几分之几？</w:t>
      </w:r>
      <w:r w:rsidRPr="008E1E1D">
        <w:t>8÷5</w:t>
      </w:r>
      <w:r w:rsidRPr="008E1E1D">
        <w:t>＝</w:t>
      </w:r>
      <w:r w:rsidR="000D621E" w:rsidRPr="00350AE1">
        <w:rPr>
          <w:noProof/>
          <w:lang w:eastAsia="zh-CN"/>
        </w:rPr>
        <w:pict>
          <v:shape id="图片 65" o:spid="_x0000_i1046" type="#_x0000_t75" style="width:9.75pt;height:20.25pt;visibility:visible;mso-wrap-style:square">
            <v:imagedata r:id="rId47" o:title=""/>
          </v:shape>
        </w:pict>
      </w:r>
    </w:p>
    <w:p w:rsidR="00B34A2B" w:rsidRPr="008E1E1D" w:rsidRDefault="008E1E1D" w:rsidP="008E1E1D">
      <w:pPr>
        <w:spacing w:after="0" w:line="360" w:lineRule="auto"/>
      </w:pPr>
      <w:r w:rsidRPr="008E1E1D">
        <w:lastRenderedPageBreak/>
        <w:t>故答案为：</w:t>
      </w:r>
      <w:r w:rsidR="000D621E" w:rsidRPr="00350AE1">
        <w:rPr>
          <w:noProof/>
          <w:lang w:eastAsia="zh-CN"/>
        </w:rPr>
        <w:pict>
          <v:shape id="图片 66" o:spid="_x0000_i1045" type="#_x0000_t75" style="width:9.75pt;height:21pt;visibility:visible;mso-wrap-style:square">
            <v:imagedata r:id="rId44" o:title=""/>
          </v:shape>
        </w:pict>
      </w:r>
      <w:r w:rsidRPr="008E1E1D">
        <w:t>，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67" o:spid="_x0000_i1044" type="#_x0000_t75" style="width:9.75pt;height:21pt;visibility:visible;mso-wrap-style:square">
            <v:imagedata r:id="rId45" o:title=""/>
          </v:shape>
        </w:pict>
      </w:r>
      <w:r w:rsidRPr="008E1E1D">
        <w:t>，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68" o:spid="_x0000_i1043" type="#_x0000_t75" style="width:9.75pt;height:21pt;visibility:visible;mso-wrap-style:square">
            <v:imagedata r:id="rId46" o:title=""/>
          </v:shape>
        </w:pict>
      </w:r>
      <w:r w:rsidRPr="008E1E1D">
        <w:t>，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69" o:spid="_x0000_i1042" type="#_x0000_t75" style="width:9.75pt;height:20.25pt;visibility:visible;mso-wrap-style:square">
            <v:imagedata r:id="rId47" o:title=""/>
          </v:shape>
        </w:pict>
      </w:r>
    </w:p>
    <w:p w:rsidR="00B34A2B" w:rsidRPr="008E1E1D" w:rsidRDefault="008E1E1D" w:rsidP="008E1E1D">
      <w:pPr>
        <w:spacing w:after="0" w:line="360" w:lineRule="auto"/>
      </w:pPr>
      <w:r w:rsidRPr="008E1E1D">
        <w:t>【分析】求一个数时另一个数的几分之几，用这个数除以另一个数即可，例如，求美术组的人数是航模组的几分之几，用美术组的人数除以航模组的人数，用最简分数表示，据此分析即可</w:t>
      </w:r>
      <w:r w:rsidRPr="008E1E1D">
        <w:t>.</w:t>
      </w:r>
    </w:p>
    <w:p w:rsidR="00B34A2B" w:rsidRPr="008E1E1D" w:rsidRDefault="008E1E1D" w:rsidP="008E1E1D">
      <w:pPr>
        <w:spacing w:line="360" w:lineRule="auto"/>
      </w:pPr>
      <w:r w:rsidRPr="008E1E1D">
        <w:t>四、解答题</w:t>
      </w:r>
    </w:p>
    <w:p w:rsidR="00B34A2B" w:rsidRPr="008E1E1D" w:rsidRDefault="008E1E1D" w:rsidP="008E1E1D">
      <w:pPr>
        <w:spacing w:after="0" w:line="360" w:lineRule="auto"/>
      </w:pPr>
      <w:r w:rsidRPr="008E1E1D">
        <w:t>11.</w:t>
      </w:r>
      <w:r w:rsidRPr="008E1E1D">
        <w:t>【答案】</w:t>
      </w:r>
      <w:r w:rsidRPr="008E1E1D">
        <w:t xml:space="preserve"> 2÷5= </w:t>
      </w:r>
      <w:r w:rsidR="000D621E" w:rsidRPr="00350AE1">
        <w:rPr>
          <w:noProof/>
          <w:lang w:eastAsia="zh-CN"/>
        </w:rPr>
        <w:pict>
          <v:shape id="图片 70" o:spid="_x0000_i1041" type="#_x0000_t75" style="width:12pt;height:27pt;visibility:visible;mso-wrap-style:square">
            <v:imagedata r:id="rId48" o:title=""/>
          </v:shape>
        </w:pict>
      </w:r>
    </w:p>
    <w:p w:rsidR="00B34A2B" w:rsidRPr="008E1E1D" w:rsidRDefault="008E1E1D" w:rsidP="008E1E1D">
      <w:pPr>
        <w:spacing w:after="0" w:line="360" w:lineRule="auto"/>
      </w:pPr>
      <w:r w:rsidRPr="008E1E1D">
        <w:t xml:space="preserve">3÷5= </w:t>
      </w:r>
      <w:r w:rsidR="000D621E" w:rsidRPr="00350AE1">
        <w:rPr>
          <w:noProof/>
          <w:lang w:eastAsia="zh-CN"/>
        </w:rPr>
        <w:pict>
          <v:shape id="图片 71" o:spid="_x0000_i1040" type="#_x0000_t75" style="width:11.25pt;height:27pt;visibility:visible;mso-wrap-style:square">
            <v:imagedata r:id="rId49" o:title=""/>
          </v:shape>
        </w:pict>
      </w:r>
    </w:p>
    <w:p w:rsidR="00B34A2B" w:rsidRPr="008E1E1D" w:rsidRDefault="000D621E" w:rsidP="008E1E1D">
      <w:pPr>
        <w:spacing w:after="0" w:line="360" w:lineRule="auto"/>
      </w:pPr>
      <w:r w:rsidRPr="00350AE1">
        <w:rPr>
          <w:noProof/>
          <w:lang w:eastAsia="zh-CN"/>
        </w:rPr>
        <w:pict>
          <v:shape id="图片 72" o:spid="_x0000_i1039" type="#_x0000_t75" style="width:11.25pt;height:27pt;visibility:visible;mso-wrap-style:square">
            <v:imagedata r:id="rId49" o:title=""/>
          </v:shape>
        </w:pict>
      </w:r>
      <w:r w:rsidRPr="00350AE1">
        <w:rPr>
          <w:noProof/>
          <w:lang w:eastAsia="zh-CN"/>
        </w:rPr>
        <w:pict>
          <v:shape id="图片 73" o:spid="_x0000_i1038" type="#_x0000_t75" style="width:24.75pt;height:27pt;visibility:visible;mso-wrap-style:square">
            <v:imagedata r:id="rId50" o:title=""/>
          </v:shape>
        </w:pict>
      </w:r>
    </w:p>
    <w:p w:rsidR="00B34A2B" w:rsidRPr="008E1E1D" w:rsidRDefault="008E1E1D" w:rsidP="008E1E1D">
      <w:pPr>
        <w:spacing w:after="0" w:line="360" w:lineRule="auto"/>
      </w:pPr>
      <w:r w:rsidRPr="008E1E1D">
        <w:t>答：张明吃了这个蛋糕的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74" o:spid="_x0000_i1037" type="#_x0000_t75" style="width:11.25pt;height:27pt;visibility:visible;mso-wrap-style:square">
            <v:imagedata r:id="rId49" o:title=""/>
          </v:shape>
        </w:pict>
      </w:r>
      <w:r w:rsidRPr="008E1E1D">
        <w:t>，李丽吃了这个蛋糕的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75" o:spid="_x0000_i1036" type="#_x0000_t75" style="width:12pt;height:27pt;visibility:visible;mso-wrap-style:square">
            <v:imagedata r:id="rId48" o:title=""/>
          </v:shape>
        </w:pict>
      </w:r>
      <w:r w:rsidRPr="008E1E1D">
        <w:t>，张明吃得多。</w:t>
      </w:r>
    </w:p>
    <w:p w:rsidR="00B34A2B" w:rsidRPr="008E1E1D" w:rsidRDefault="008E1E1D" w:rsidP="008E1E1D">
      <w:pPr>
        <w:spacing w:after="0" w:line="360" w:lineRule="auto"/>
      </w:pPr>
      <w:r w:rsidRPr="008E1E1D">
        <w:t>【解析】【分析】李丽吃了这个蛋糕的几分之几</w:t>
      </w:r>
      <w:r w:rsidRPr="008E1E1D">
        <w:t>=</w:t>
      </w:r>
      <w:r w:rsidRPr="008E1E1D">
        <w:t>李丽吃了的块数</w:t>
      </w:r>
      <w:r w:rsidRPr="008E1E1D">
        <w:t>÷</w:t>
      </w:r>
      <w:r w:rsidRPr="008E1E1D">
        <w:t>这个蛋糕被平均分成的块数，张明吃了这个蛋糕的几分之几</w:t>
      </w:r>
      <w:r w:rsidRPr="008E1E1D">
        <w:t>=</w:t>
      </w:r>
      <w:r w:rsidRPr="008E1E1D">
        <w:t>张明吃了的块数</w:t>
      </w:r>
      <w:r w:rsidRPr="008E1E1D">
        <w:t>÷</w:t>
      </w:r>
      <w:r w:rsidRPr="008E1E1D">
        <w:t>这个蛋糕被平均分成的块数，然后进行比较即可。</w:t>
      </w:r>
    </w:p>
    <w:p w:rsidR="00B34A2B" w:rsidRPr="008E1E1D" w:rsidRDefault="008E1E1D" w:rsidP="008E1E1D">
      <w:pPr>
        <w:spacing w:line="360" w:lineRule="auto"/>
      </w:pPr>
      <w:r w:rsidRPr="008E1E1D">
        <w:t>五、作图题</w:t>
      </w:r>
    </w:p>
    <w:p w:rsidR="00B34A2B" w:rsidRPr="008E1E1D" w:rsidRDefault="008E1E1D" w:rsidP="008E1E1D">
      <w:pPr>
        <w:spacing w:after="0" w:line="360" w:lineRule="auto"/>
      </w:pPr>
      <w:r w:rsidRPr="008E1E1D">
        <w:t>12.</w:t>
      </w:r>
      <w:r w:rsidRPr="008E1E1D">
        <w:t>【答案】解：如图：</w:t>
      </w:r>
      <w:r w:rsidRPr="008E1E1D">
        <w:br/>
      </w:r>
      <w:r w:rsidR="000D621E" w:rsidRPr="00350AE1">
        <w:rPr>
          <w:noProof/>
          <w:lang w:eastAsia="zh-CN"/>
        </w:rPr>
        <w:pict>
          <v:shape id="图片 76" o:spid="_x0000_i1035" type="#_x0000_t75" style="width:233.25pt;height:163.5pt;visibility:visible;mso-wrap-style:square">
            <v:imagedata r:id="rId51" o:title=""/>
          </v:shape>
        </w:pict>
      </w:r>
    </w:p>
    <w:p w:rsidR="00B34A2B" w:rsidRPr="008E1E1D" w:rsidRDefault="008E1E1D" w:rsidP="008E1E1D">
      <w:pPr>
        <w:spacing w:after="0" w:line="360" w:lineRule="auto"/>
      </w:pPr>
      <w:r w:rsidRPr="008E1E1D">
        <w:t>【解析】【分析】根据分数的意义，把黑板的面积看作单位</w:t>
      </w:r>
      <w:r w:rsidRPr="008E1E1D">
        <w:t>“1”</w:t>
      </w:r>
      <w:r w:rsidRPr="008E1E1D">
        <w:t>，平均分成</w:t>
      </w:r>
      <w:r w:rsidRPr="008E1E1D">
        <w:t>8</w:t>
      </w:r>
      <w:r w:rsidRPr="008E1E1D">
        <w:t>份，每份是这个黑板面积的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77" o:spid="_x0000_i1034" type="#_x0000_t75" style="width:9.75pt;height:21pt;visibility:visible;mso-wrap-style:square">
            <v:imagedata r:id="rId18" o:title=""/>
          </v:shape>
        </w:pict>
      </w:r>
      <w:r w:rsidRPr="008E1E1D">
        <w:t>，其中</w:t>
      </w:r>
      <w:r w:rsidRPr="008E1E1D">
        <w:t>“</w:t>
      </w:r>
      <w:r w:rsidRPr="008E1E1D">
        <w:t>作品展示</w:t>
      </w:r>
      <w:r w:rsidRPr="008E1E1D">
        <w:t>”</w:t>
      </w:r>
      <w:r w:rsidRPr="008E1E1D">
        <w:t>占</w:t>
      </w:r>
      <w:r w:rsidRPr="008E1E1D">
        <w:t>4</w:t>
      </w:r>
      <w:r w:rsidRPr="008E1E1D">
        <w:t>份，表示</w:t>
      </w:r>
      <w:r w:rsidRPr="008E1E1D">
        <w:t>4</w:t>
      </w:r>
      <w:r w:rsidRPr="008E1E1D">
        <w:t>个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78" o:spid="_x0000_i1033" type="#_x0000_t75" style="width:9.75pt;height:21pt;visibility:visible;mso-wrap-style:square">
            <v:imagedata r:id="rId18" o:title=""/>
          </v:shape>
        </w:pict>
      </w:r>
      <w:r w:rsidRPr="008E1E1D">
        <w:t>是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79" o:spid="_x0000_i1032" type="#_x0000_t75" style="width:9.75pt;height:21pt;visibility:visible;mso-wrap-style:square">
            <v:imagedata r:id="rId52" o:title=""/>
          </v:shape>
        </w:pict>
      </w:r>
      <w:r w:rsidRPr="008E1E1D">
        <w:t>，即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80" o:spid="_x0000_i1031" type="#_x0000_t75" style="width:9.75pt;height:21pt;visibility:visible;mso-wrap-style:square">
            <v:imagedata r:id="rId34" o:title=""/>
          </v:shape>
        </w:pict>
      </w:r>
      <w:r w:rsidRPr="008E1E1D">
        <w:t>．</w:t>
      </w:r>
      <w:r w:rsidRPr="008E1E1D">
        <w:t>“</w:t>
      </w:r>
      <w:r w:rsidRPr="008E1E1D">
        <w:t>科学世界</w:t>
      </w:r>
      <w:r w:rsidRPr="008E1E1D">
        <w:t>”</w:t>
      </w:r>
      <w:r w:rsidRPr="008E1E1D">
        <w:t>各占</w:t>
      </w:r>
      <w:r w:rsidRPr="008E1E1D">
        <w:t>2</w:t>
      </w:r>
      <w:r w:rsidRPr="008E1E1D">
        <w:t>份，表示</w:t>
      </w:r>
      <w:r w:rsidRPr="008E1E1D">
        <w:t>2</w:t>
      </w:r>
      <w:r w:rsidRPr="008E1E1D">
        <w:t>个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81" o:spid="_x0000_i1030" type="#_x0000_t75" style="width:9.75pt;height:21pt;visibility:visible;mso-wrap-style:square">
            <v:imagedata r:id="rId18" o:title=""/>
          </v:shape>
        </w:pict>
      </w:r>
      <w:r w:rsidRPr="008E1E1D">
        <w:t>是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82" o:spid="_x0000_i1029" type="#_x0000_t75" style="width:9.75pt;height:21pt;visibility:visible;mso-wrap-style:square">
            <v:imagedata r:id="rId53" o:title=""/>
          </v:shape>
        </w:pict>
      </w:r>
      <w:r w:rsidRPr="008E1E1D">
        <w:t>，即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83" o:spid="_x0000_i1028" type="#_x0000_t75" style="width:9.75pt;height:21pt;visibility:visible;mso-wrap-style:square">
            <v:imagedata r:id="rId21" o:title=""/>
          </v:shape>
        </w:pict>
      </w:r>
      <w:r w:rsidRPr="008E1E1D">
        <w:t>，</w:t>
      </w:r>
      <w:r w:rsidRPr="008E1E1D">
        <w:t>“</w:t>
      </w:r>
      <w:r w:rsidRPr="008E1E1D">
        <w:t>历史故事</w:t>
      </w:r>
      <w:r w:rsidRPr="008E1E1D">
        <w:t>”</w:t>
      </w:r>
      <w:r w:rsidRPr="008E1E1D">
        <w:t>和</w:t>
      </w:r>
      <w:r w:rsidRPr="008E1E1D">
        <w:t>“</w:t>
      </w:r>
      <w:r w:rsidRPr="008E1E1D">
        <w:t>名人名言</w:t>
      </w:r>
      <w:r w:rsidRPr="008E1E1D">
        <w:t>”</w:t>
      </w:r>
      <w:r w:rsidRPr="008E1E1D">
        <w:t>分别占整块黑板的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84" o:spid="_x0000_i1027" type="#_x0000_t75" style="width:9.75pt;height:21pt;visibility:visible;mso-wrap-style:square">
            <v:imagedata r:id="rId18" o:title=""/>
          </v:shape>
        </w:pict>
      </w:r>
      <w:r w:rsidRPr="008E1E1D">
        <w:t>．</w:t>
      </w:r>
    </w:p>
    <w:p w:rsidR="00B34A2B" w:rsidRPr="008E1E1D" w:rsidRDefault="008E1E1D" w:rsidP="008E1E1D">
      <w:pPr>
        <w:spacing w:line="360" w:lineRule="auto"/>
      </w:pPr>
      <w:r w:rsidRPr="008E1E1D">
        <w:t>六、综合题</w:t>
      </w:r>
    </w:p>
    <w:p w:rsidR="008E1E1D" w:rsidRPr="008E1E1D" w:rsidRDefault="008E1E1D" w:rsidP="008E1E1D">
      <w:pPr>
        <w:spacing w:after="0" w:line="360" w:lineRule="auto"/>
      </w:pPr>
      <w:r w:rsidRPr="008E1E1D">
        <w:t>13.</w:t>
      </w:r>
      <w:r w:rsidRPr="008E1E1D">
        <w:t>【答案】</w:t>
      </w:r>
      <w:r w:rsidRPr="008E1E1D">
        <w:t xml:space="preserve"> </w:t>
      </w:r>
      <w:r w:rsidRPr="008E1E1D">
        <w:t>（</w:t>
      </w:r>
      <w:r w:rsidRPr="008E1E1D">
        <w:t>1</w:t>
      </w:r>
      <w:r w:rsidRPr="008E1E1D">
        <w:t>）</w:t>
      </w:r>
      <w:r w:rsidRPr="008E1E1D">
        <w:rPr>
          <w:rFonts w:ascii="Arial"/>
          <w:sz w:val="17"/>
        </w:rPr>
        <w:t>一</w:t>
      </w:r>
      <w:r w:rsidRPr="008E1E1D">
        <w:t xml:space="preserve"> </w:t>
      </w:r>
      <w:r w:rsidRPr="008E1E1D">
        <w:t>；</w:t>
      </w:r>
      <w:r w:rsidRPr="008E1E1D">
        <w:rPr>
          <w:rFonts w:ascii="Arial"/>
          <w:sz w:val="17"/>
        </w:rPr>
        <w:t>四</w:t>
      </w:r>
    </w:p>
    <w:p w:rsidR="008E1E1D" w:rsidRPr="008E1E1D" w:rsidRDefault="008E1E1D" w:rsidP="008E1E1D">
      <w:pPr>
        <w:spacing w:after="0" w:line="360" w:lineRule="auto"/>
      </w:pPr>
      <w:r w:rsidRPr="008E1E1D">
        <w:t>（</w:t>
      </w:r>
      <w:r w:rsidRPr="008E1E1D">
        <w:t>2</w:t>
      </w:r>
      <w:r w:rsidRPr="008E1E1D">
        <w:t>）十</w:t>
      </w:r>
      <w:r w:rsidRPr="008E1E1D">
        <w:t xml:space="preserve"> </w:t>
      </w:r>
      <w:r w:rsidRPr="008E1E1D">
        <w:t>；七</w:t>
      </w:r>
    </w:p>
    <w:p w:rsidR="008E1E1D" w:rsidRPr="008E1E1D" w:rsidRDefault="008E1E1D" w:rsidP="008E1E1D">
      <w:pPr>
        <w:spacing w:after="0" w:line="360" w:lineRule="auto"/>
      </w:pPr>
      <w:r w:rsidRPr="008E1E1D">
        <w:t>（</w:t>
      </w:r>
      <w:r w:rsidRPr="008E1E1D">
        <w:t>3</w:t>
      </w:r>
      <w:r w:rsidRPr="008E1E1D">
        <w:t>）四十</w:t>
      </w:r>
      <w:r w:rsidRPr="008E1E1D">
        <w:t xml:space="preserve"> </w:t>
      </w:r>
      <w:r w:rsidRPr="008E1E1D">
        <w:t>；十七</w:t>
      </w:r>
    </w:p>
    <w:p w:rsidR="008E1E1D" w:rsidRPr="008E1E1D" w:rsidRDefault="008E1E1D" w:rsidP="008E1E1D">
      <w:pPr>
        <w:spacing w:after="0" w:line="360" w:lineRule="auto"/>
      </w:pPr>
      <w:r w:rsidRPr="008E1E1D">
        <w:t>（</w:t>
      </w:r>
      <w:r w:rsidRPr="008E1E1D">
        <w:t>4</w:t>
      </w:r>
      <w:r w:rsidRPr="008E1E1D">
        <w:t>）没有。</w:t>
      </w:r>
    </w:p>
    <w:p w:rsidR="008E1E1D" w:rsidRPr="008E1E1D" w:rsidRDefault="008E1E1D" w:rsidP="008E1E1D">
      <w:pPr>
        <w:spacing w:after="0" w:line="360" w:lineRule="auto"/>
      </w:pPr>
      <w:r w:rsidRPr="008E1E1D">
        <w:lastRenderedPageBreak/>
        <w:t>【解析】【解答】假设五（</w:t>
      </w:r>
      <w:r w:rsidRPr="008E1E1D">
        <w:t>1</w:t>
      </w:r>
      <w:r w:rsidRPr="008E1E1D">
        <w:t>）班有</w:t>
      </w:r>
      <w:r w:rsidRPr="008E1E1D">
        <w:t>40</w:t>
      </w:r>
      <w:r w:rsidRPr="008E1E1D">
        <w:t>人，这样就可以把读书的人，全部转化成具体的人数，</w:t>
      </w:r>
    </w:p>
    <w:p w:rsidR="00B34A2B" w:rsidRPr="008E1E1D" w:rsidRDefault="008E1E1D" w:rsidP="008E1E1D">
      <w:pPr>
        <w:spacing w:after="0" w:line="360" w:lineRule="auto"/>
      </w:pPr>
      <w:r w:rsidRPr="008E1E1D">
        <w:t>一本数是</w:t>
      </w:r>
      <w:r w:rsidRPr="008E1E1D">
        <w:t>20</w:t>
      </w:r>
      <w:r w:rsidRPr="008E1E1D">
        <w:t>人，</w:t>
      </w:r>
      <w:r w:rsidRPr="008E1E1D">
        <w:t>2</w:t>
      </w:r>
      <w:r w:rsidRPr="008E1E1D">
        <w:t>本是</w:t>
      </w:r>
      <w:r w:rsidRPr="008E1E1D">
        <w:t>8</w:t>
      </w:r>
      <w:r w:rsidRPr="008E1E1D">
        <w:t>人，</w:t>
      </w:r>
      <w:r w:rsidRPr="008E1E1D">
        <w:t>3</w:t>
      </w:r>
      <w:r w:rsidRPr="008E1E1D">
        <w:t>本是</w:t>
      </w:r>
      <w:r w:rsidRPr="008E1E1D">
        <w:t>5</w:t>
      </w:r>
      <w:r w:rsidRPr="008E1E1D">
        <w:t>人，</w:t>
      </w:r>
      <w:r w:rsidRPr="008E1E1D">
        <w:t>4</w:t>
      </w:r>
      <w:r w:rsidRPr="008E1E1D">
        <w:t>本是</w:t>
      </w:r>
      <w:r w:rsidRPr="008E1E1D">
        <w:t>4</w:t>
      </w:r>
      <w:r w:rsidRPr="008E1E1D">
        <w:t>人。</w:t>
      </w:r>
    </w:p>
    <w:p w:rsidR="00B34A2B" w:rsidRPr="008E1E1D" w:rsidRDefault="008E1E1D" w:rsidP="008E1E1D">
      <w:pPr>
        <w:spacing w:after="0" w:line="360" w:lineRule="auto"/>
      </w:pPr>
      <w:r w:rsidRPr="008E1E1D">
        <w:t>【分析】所以读</w:t>
      </w:r>
      <w:r w:rsidRPr="008E1E1D">
        <w:t>1</w:t>
      </w:r>
      <w:r w:rsidRPr="008E1E1D">
        <w:t>本的人数最多，读</w:t>
      </w:r>
      <w:r w:rsidRPr="008E1E1D">
        <w:t>4</w:t>
      </w:r>
      <w:r w:rsidRPr="008E1E1D">
        <w:t>本的人数最少；</w:t>
      </w:r>
    </w:p>
    <w:p w:rsidR="00B34A2B" w:rsidRPr="008E1E1D" w:rsidRDefault="008E1E1D" w:rsidP="008E1E1D">
      <w:pPr>
        <w:spacing w:after="0" w:line="360" w:lineRule="auto"/>
      </w:pPr>
      <w:r w:rsidRPr="008E1E1D">
        <w:t>1</w:t>
      </w:r>
      <w:r w:rsidRPr="008E1E1D">
        <w:t>本和</w:t>
      </w:r>
      <w:r w:rsidRPr="008E1E1D">
        <w:t>2</w:t>
      </w:r>
      <w:r w:rsidRPr="008E1E1D">
        <w:t>本的人数是</w:t>
      </w:r>
      <w:r w:rsidRPr="008E1E1D">
        <w:t>28</w:t>
      </w:r>
      <w:r w:rsidRPr="008E1E1D">
        <w:t>人，假设把</w:t>
      </w:r>
      <w:r w:rsidRPr="008E1E1D">
        <w:t>40</w:t>
      </w:r>
      <w:r w:rsidRPr="008E1E1D">
        <w:t>人平均分成</w:t>
      </w:r>
      <w:r w:rsidRPr="008E1E1D">
        <w:t>10</w:t>
      </w:r>
      <w:r w:rsidRPr="008E1E1D">
        <w:t>份，每份是</w:t>
      </w:r>
      <w:r w:rsidRPr="008E1E1D">
        <w:t>4</w:t>
      </w:r>
      <w:r w:rsidRPr="008E1E1D">
        <w:t>份，有这样的</w:t>
      </w:r>
      <w:r w:rsidRPr="008E1E1D">
        <w:t>7</w:t>
      </w:r>
      <w:r w:rsidRPr="008E1E1D">
        <w:t>份，所以是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85" o:spid="_x0000_i1026" type="#_x0000_t75" style="width:15.75pt;height:21pt;visibility:visible;mso-wrap-style:square">
            <v:imagedata r:id="rId54" o:title=""/>
          </v:shape>
        </w:pict>
      </w:r>
      <w:r w:rsidRPr="008E1E1D">
        <w:t>；</w:t>
      </w:r>
    </w:p>
    <w:p w:rsidR="00B34A2B" w:rsidRPr="008E1E1D" w:rsidRDefault="008E1E1D" w:rsidP="008E1E1D">
      <w:pPr>
        <w:spacing w:after="0" w:line="360" w:lineRule="auto"/>
      </w:pPr>
      <w:r w:rsidRPr="008E1E1D">
        <w:t>两本以上</w:t>
      </w:r>
      <w:r w:rsidRPr="008E1E1D">
        <w:t>(</w:t>
      </w:r>
      <w:r w:rsidRPr="008E1E1D">
        <w:t>含两本</w:t>
      </w:r>
      <w:r w:rsidRPr="008E1E1D">
        <w:t>)</w:t>
      </w:r>
      <w:r w:rsidRPr="008E1E1D">
        <w:t>的同学分别是</w:t>
      </w:r>
      <w:r w:rsidRPr="008E1E1D">
        <w:t>8</w:t>
      </w:r>
      <w:r w:rsidRPr="008E1E1D">
        <w:t>人、</w:t>
      </w:r>
      <w:r w:rsidRPr="008E1E1D">
        <w:t>5</w:t>
      </w:r>
      <w:r w:rsidRPr="008E1E1D">
        <w:t>人、</w:t>
      </w:r>
      <w:r w:rsidRPr="008E1E1D">
        <w:t>4</w:t>
      </w:r>
      <w:r w:rsidRPr="008E1E1D">
        <w:t>人，加在一起是</w:t>
      </w:r>
      <w:r w:rsidRPr="008E1E1D">
        <w:t>17</w:t>
      </w:r>
      <w:r w:rsidRPr="008E1E1D">
        <w:t>人，</w:t>
      </w:r>
      <w:r w:rsidRPr="008E1E1D">
        <w:t>40</w:t>
      </w:r>
      <w:r w:rsidRPr="008E1E1D">
        <w:t>人中的</w:t>
      </w:r>
      <w:r w:rsidRPr="008E1E1D">
        <w:t>17</w:t>
      </w:r>
      <w:r w:rsidRPr="008E1E1D">
        <w:t>人，是</w:t>
      </w:r>
      <w:r w:rsidRPr="008E1E1D">
        <w:t xml:space="preserve"> </w:t>
      </w:r>
      <w:r w:rsidR="000D621E" w:rsidRPr="00350AE1">
        <w:rPr>
          <w:noProof/>
          <w:lang w:eastAsia="zh-CN"/>
        </w:rPr>
        <w:pict>
          <v:shape id="图片 86" o:spid="_x0000_i1025" type="#_x0000_t75" style="width:15.75pt;height:21pt;visibility:visible;mso-wrap-style:square">
            <v:imagedata r:id="rId55" o:title=""/>
          </v:shape>
        </w:pict>
      </w:r>
      <w:r w:rsidRPr="008E1E1D">
        <w:t>；</w:t>
      </w:r>
    </w:p>
    <w:p w:rsidR="00B34A2B" w:rsidRPr="008E1E1D" w:rsidRDefault="008E1E1D" w:rsidP="008E1E1D">
      <w:pPr>
        <w:spacing w:after="0" w:line="360" w:lineRule="auto"/>
      </w:pPr>
      <w:r w:rsidRPr="008E1E1D">
        <w:t>全班看书的人数全部加起来，是</w:t>
      </w:r>
      <w:r w:rsidRPr="008E1E1D">
        <w:t>37</w:t>
      </w:r>
      <w:r w:rsidRPr="008E1E1D">
        <w:t>人，不到</w:t>
      </w:r>
      <w:r w:rsidRPr="008E1E1D">
        <w:t>40</w:t>
      </w:r>
      <w:r w:rsidRPr="008E1E1D">
        <w:t>人，所以全班有少部分同学没有参加读书活动。</w:t>
      </w:r>
    </w:p>
    <w:p w:rsidR="00B34A2B" w:rsidRPr="008E1E1D" w:rsidRDefault="008E1E1D" w:rsidP="008E1E1D">
      <w:pPr>
        <w:spacing w:after="0" w:line="360" w:lineRule="auto"/>
      </w:pPr>
      <w:r w:rsidRPr="008E1E1D">
        <w:t> </w:t>
      </w:r>
    </w:p>
    <w:sectPr w:rsidR="00B34A2B" w:rsidRPr="008E1E1D">
      <w:headerReference w:type="even" r:id="rId56"/>
      <w:headerReference w:type="default" r:id="rId57"/>
      <w:footerReference w:type="default" r:id="rId5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21E" w:rsidRDefault="000D621E">
      <w:pPr>
        <w:spacing w:after="0" w:line="240" w:lineRule="auto"/>
      </w:pPr>
      <w:r>
        <w:separator/>
      </w:r>
    </w:p>
  </w:endnote>
  <w:endnote w:type="continuationSeparator" w:id="0">
    <w:p w:rsidR="000D621E" w:rsidRDefault="000D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A2B" w:rsidRPr="008E1E1D" w:rsidRDefault="008E1E1D" w:rsidP="008E1E1D">
    <w:pPr>
      <w:pStyle w:val="a4"/>
    </w:pPr>
    <w:r>
      <w:t xml:space="preserve"> </w:t>
    </w:r>
    <w:r w:rsidRPr="008E1E1D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21E" w:rsidRDefault="000D621E">
      <w:pPr>
        <w:spacing w:after="0" w:line="240" w:lineRule="auto"/>
      </w:pPr>
      <w:r>
        <w:separator/>
      </w:r>
    </w:p>
  </w:footnote>
  <w:footnote w:type="continuationSeparator" w:id="0">
    <w:p w:rsidR="000D621E" w:rsidRDefault="000D6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A2B" w:rsidRDefault="000D621E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B34A2B" w:rsidRDefault="008E1E1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B34A2B" w:rsidRDefault="008E1E1D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B34A2B" w:rsidRDefault="008E1E1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A2B" w:rsidRPr="008E1E1D" w:rsidRDefault="008E1E1D" w:rsidP="008E1E1D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A756C"/>
    <w:multiLevelType w:val="hybridMultilevel"/>
    <w:tmpl w:val="E5A44D4E"/>
    <w:lvl w:ilvl="0" w:tplc="25151422">
      <w:start w:val="1"/>
      <w:numFmt w:val="decimal"/>
      <w:lvlText w:val="%1."/>
      <w:lvlJc w:val="left"/>
      <w:pPr>
        <w:ind w:left="720" w:hanging="360"/>
      </w:pPr>
    </w:lvl>
    <w:lvl w:ilvl="1" w:tplc="25151422" w:tentative="1">
      <w:start w:val="1"/>
      <w:numFmt w:val="lowerLetter"/>
      <w:lvlText w:val="%2."/>
      <w:lvlJc w:val="left"/>
      <w:pPr>
        <w:ind w:left="1440" w:hanging="360"/>
      </w:pPr>
    </w:lvl>
    <w:lvl w:ilvl="2" w:tplc="25151422" w:tentative="1">
      <w:start w:val="1"/>
      <w:numFmt w:val="lowerRoman"/>
      <w:lvlText w:val="%3."/>
      <w:lvlJc w:val="right"/>
      <w:pPr>
        <w:ind w:left="2160" w:hanging="180"/>
      </w:pPr>
    </w:lvl>
    <w:lvl w:ilvl="3" w:tplc="25151422" w:tentative="1">
      <w:start w:val="1"/>
      <w:numFmt w:val="decimal"/>
      <w:lvlText w:val="%4."/>
      <w:lvlJc w:val="left"/>
      <w:pPr>
        <w:ind w:left="2880" w:hanging="360"/>
      </w:pPr>
    </w:lvl>
    <w:lvl w:ilvl="4" w:tplc="25151422" w:tentative="1">
      <w:start w:val="1"/>
      <w:numFmt w:val="lowerLetter"/>
      <w:lvlText w:val="%5."/>
      <w:lvlJc w:val="left"/>
      <w:pPr>
        <w:ind w:left="3600" w:hanging="360"/>
      </w:pPr>
    </w:lvl>
    <w:lvl w:ilvl="5" w:tplc="25151422" w:tentative="1">
      <w:start w:val="1"/>
      <w:numFmt w:val="lowerRoman"/>
      <w:lvlText w:val="%6."/>
      <w:lvlJc w:val="right"/>
      <w:pPr>
        <w:ind w:left="4320" w:hanging="180"/>
      </w:pPr>
    </w:lvl>
    <w:lvl w:ilvl="6" w:tplc="25151422" w:tentative="1">
      <w:start w:val="1"/>
      <w:numFmt w:val="decimal"/>
      <w:lvlText w:val="%7."/>
      <w:lvlJc w:val="left"/>
      <w:pPr>
        <w:ind w:left="5040" w:hanging="360"/>
      </w:pPr>
    </w:lvl>
    <w:lvl w:ilvl="7" w:tplc="25151422" w:tentative="1">
      <w:start w:val="1"/>
      <w:numFmt w:val="lowerLetter"/>
      <w:lvlText w:val="%8."/>
      <w:lvlJc w:val="left"/>
      <w:pPr>
        <w:ind w:left="5760" w:hanging="360"/>
      </w:pPr>
    </w:lvl>
    <w:lvl w:ilvl="8" w:tplc="251514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05B1662"/>
    <w:multiLevelType w:val="hybridMultilevel"/>
    <w:tmpl w:val="CEF086D8"/>
    <w:lvl w:ilvl="0" w:tplc="7115137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0D621E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5052"/>
    <w:rsid w:val="006B7A92"/>
    <w:rsid w:val="006D054F"/>
    <w:rsid w:val="00751BBD"/>
    <w:rsid w:val="0077324B"/>
    <w:rsid w:val="00777D0A"/>
    <w:rsid w:val="008222E8"/>
    <w:rsid w:val="00827CAC"/>
    <w:rsid w:val="008512EA"/>
    <w:rsid w:val="008860DB"/>
    <w:rsid w:val="008977BC"/>
    <w:rsid w:val="008E0712"/>
    <w:rsid w:val="008E1E1D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4A2B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gif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header" Target="header1.xml"/><Relationship Id="rId8" Type="http://schemas.openxmlformats.org/officeDocument/2006/relationships/footnotes" Target="footnotes.xml"/><Relationship Id="rId51" Type="http://schemas.openxmlformats.org/officeDocument/2006/relationships/image" Target="media/image42.png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C7C39E-812C-4F90-8C63-068A60B5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2654</Characters>
  <Application>Microsoft Office Word</Application>
  <DocSecurity>0</DocSecurity>
  <Lines>22</Lines>
  <Paragraphs>6</Paragraphs>
  <ScaleCrop>false</ScaleCrop>
  <Company>Microsoft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2019-08-26T12:33:00Z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